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7F0B8D2" w14:textId="207010C4" w:rsidR="00CD705A" w:rsidRPr="00A368A3" w:rsidRDefault="00BF7701" w:rsidP="00C229F3">
      <w:pPr>
        <w:pStyle w:val="Nagwek3"/>
      </w:pPr>
      <w:r>
        <w:rPr>
          <w:rFonts w:ascii="Arial" w:hAnsi="Arial" w:cs="Arial"/>
          <w:b/>
          <w:noProof/>
          <w:spacing w:val="6"/>
        </w:rPr>
        <w:drawing>
          <wp:anchor distT="0" distB="0" distL="114300" distR="114300" simplePos="0" relativeHeight="251659264" behindDoc="1" locked="0" layoutInCell="1" allowOverlap="1" wp14:anchorId="75259F81" wp14:editId="063FFDA8">
            <wp:simplePos x="0" y="0"/>
            <wp:positionH relativeFrom="margin">
              <wp:align>right</wp:align>
            </wp:positionH>
            <wp:positionV relativeFrom="paragraph">
              <wp:posOffset>-631190</wp:posOffset>
            </wp:positionV>
            <wp:extent cx="5762625" cy="523875"/>
            <wp:effectExtent l="0" t="0" r="9525" b="9525"/>
            <wp:wrapNone/>
            <wp:docPr id="27993651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705A" w:rsidRPr="00A368A3">
        <w:t xml:space="preserve">Załącznik </w:t>
      </w:r>
      <w:r w:rsidR="0031633B" w:rsidRPr="0031633B">
        <w:t>8</w:t>
      </w:r>
      <w:r w:rsidR="008A18E2">
        <w:rPr>
          <w:i/>
          <w:iCs/>
        </w:rPr>
        <w:t xml:space="preserve"> </w:t>
      </w:r>
      <w:r w:rsidR="008A18E2">
        <w:t>do Regulaminu</w:t>
      </w:r>
      <w:r w:rsidR="00CD705A" w:rsidRPr="00A368A3">
        <w:t xml:space="preserve">: </w:t>
      </w:r>
      <w:r w:rsidR="00071ABE">
        <w:t>Wzór k</w:t>
      </w:r>
      <w:r w:rsidR="00CD705A" w:rsidRPr="00A368A3">
        <w:t>lauzuli informacyjnej Instytucji Pośredniczącej</w:t>
      </w:r>
    </w:p>
    <w:p w14:paraId="48C34453" w14:textId="039FB1AE" w:rsidR="00CD705A" w:rsidRPr="00A368A3" w:rsidRDefault="00CD705A" w:rsidP="00186449">
      <w:pPr>
        <w:spacing w:before="120" w:after="120"/>
        <w:rPr>
          <w:rFonts w:asciiTheme="minorHAnsi" w:eastAsia="Arial" w:hAnsiTheme="minorHAnsi" w:cstheme="minorHAnsi"/>
          <w:b/>
          <w:bCs/>
          <w:sz w:val="24"/>
          <w:szCs w:val="24"/>
        </w:rPr>
      </w:pPr>
      <w:r w:rsidRPr="00A368A3">
        <w:rPr>
          <w:rFonts w:asciiTheme="minorHAnsi" w:eastAsia="Arial" w:hAnsiTheme="minorHAnsi" w:cstheme="minorHAnsi"/>
          <w:b/>
          <w:bCs/>
          <w:sz w:val="24"/>
          <w:szCs w:val="24"/>
        </w:rPr>
        <w:t>Klauzula informacyjna Polskiej Agencji Rozwoju Przedsiębiorczości</w:t>
      </w:r>
    </w:p>
    <w:p w14:paraId="06210078" w14:textId="4A100F0D" w:rsidR="00CD705A" w:rsidRPr="00A368A3" w:rsidRDefault="00CD705A" w:rsidP="00186449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W celu wykonania obowiązku nałożonego art. 13 i 14 RODO</w:t>
      </w:r>
      <w:r w:rsidRPr="00A368A3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A368A3">
        <w:rPr>
          <w:rFonts w:asciiTheme="minorHAnsi" w:hAnsiTheme="minorHAnsi" w:cstheme="minorHAnsi"/>
          <w:sz w:val="24"/>
          <w:szCs w:val="24"/>
        </w:rPr>
        <w:t>, w związku z art. 88 ustawy o</w:t>
      </w:r>
      <w:r w:rsidR="00186449" w:rsidRPr="00A368A3">
        <w:rPr>
          <w:rFonts w:asciiTheme="minorHAnsi" w:hAnsiTheme="minorHAnsi" w:cstheme="minorHAnsi"/>
          <w:sz w:val="24"/>
          <w:szCs w:val="24"/>
        </w:rPr>
        <w:t> </w:t>
      </w:r>
      <w:r w:rsidRPr="00A368A3">
        <w:rPr>
          <w:rFonts w:asciiTheme="minorHAnsi" w:hAnsiTheme="minorHAnsi" w:cstheme="minorHAnsi"/>
          <w:sz w:val="24"/>
          <w:szCs w:val="24"/>
        </w:rPr>
        <w:t>zasadach realizacji zadań finansowanych ze środków europejskich w perspektywie finansowej 2021-2027</w:t>
      </w:r>
      <w:r w:rsidRPr="00A368A3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A368A3">
        <w:rPr>
          <w:rFonts w:asciiTheme="minorHAnsi" w:hAnsiTheme="minorHAnsi" w:cstheme="minorHAnsi"/>
          <w:sz w:val="24"/>
          <w:szCs w:val="24"/>
        </w:rPr>
        <w:t>, informujemy o zasadach przetwarzania Państwa danych osobowych:</w:t>
      </w:r>
    </w:p>
    <w:p w14:paraId="3B1BA6AE" w14:textId="77777777" w:rsidR="00CD705A" w:rsidRPr="00A368A3" w:rsidRDefault="00CD705A" w:rsidP="00997384">
      <w:pPr>
        <w:numPr>
          <w:ilvl w:val="0"/>
          <w:numId w:val="66"/>
        </w:numPr>
        <w:suppressAutoHyphens w:val="0"/>
        <w:spacing w:before="60" w:after="60"/>
        <w:rPr>
          <w:rFonts w:asciiTheme="minorHAnsi" w:hAnsiTheme="minorHAnsi" w:cstheme="minorHAnsi"/>
          <w:b/>
          <w:sz w:val="24"/>
          <w:szCs w:val="24"/>
        </w:rPr>
      </w:pPr>
      <w:r w:rsidRPr="00A368A3">
        <w:rPr>
          <w:rFonts w:asciiTheme="minorHAnsi" w:hAnsiTheme="minorHAnsi" w:cstheme="minorHAnsi"/>
          <w:b/>
          <w:sz w:val="24"/>
          <w:szCs w:val="24"/>
        </w:rPr>
        <w:t>Administrator</w:t>
      </w:r>
    </w:p>
    <w:p w14:paraId="2ED625B2" w14:textId="77777777" w:rsidR="00CD705A" w:rsidRPr="00A368A3" w:rsidRDefault="00CD705A" w:rsidP="00186449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Odrębnym administratorem Państwa danych jest:</w:t>
      </w:r>
    </w:p>
    <w:p w14:paraId="6870F840" w14:textId="77777777" w:rsidR="00CD705A" w:rsidRPr="00A368A3" w:rsidRDefault="00CD705A" w:rsidP="00186449">
      <w:pPr>
        <w:suppressAutoHyphens w:val="0"/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Polska Agencja Rozwoju Przedsiębiorczości z siedzibą przy ul. Pańskiej 81/83, 00-834 Warszawa.</w:t>
      </w:r>
    </w:p>
    <w:p w14:paraId="50F0A03E" w14:textId="77777777" w:rsidR="00CD705A" w:rsidRPr="00A368A3" w:rsidRDefault="00CD705A" w:rsidP="00997384">
      <w:pPr>
        <w:numPr>
          <w:ilvl w:val="0"/>
          <w:numId w:val="67"/>
        </w:numPr>
        <w:suppressAutoHyphens w:val="0"/>
        <w:spacing w:before="60" w:after="60"/>
        <w:rPr>
          <w:rFonts w:asciiTheme="minorHAnsi" w:hAnsiTheme="minorHAnsi" w:cstheme="minorHAnsi"/>
          <w:b/>
          <w:sz w:val="24"/>
          <w:szCs w:val="24"/>
        </w:rPr>
      </w:pPr>
      <w:r w:rsidRPr="00A368A3">
        <w:rPr>
          <w:rFonts w:asciiTheme="minorHAnsi" w:hAnsiTheme="minorHAnsi" w:cstheme="minorHAnsi"/>
          <w:b/>
          <w:sz w:val="24"/>
          <w:szCs w:val="24"/>
        </w:rPr>
        <w:t>Cel przetwarzania danych</w:t>
      </w:r>
    </w:p>
    <w:p w14:paraId="4E0CFB26" w14:textId="496D3947" w:rsidR="00CD705A" w:rsidRPr="00A368A3" w:rsidRDefault="00CD705A" w:rsidP="00186449">
      <w:pPr>
        <w:pStyle w:val="Default"/>
        <w:spacing w:before="60" w:after="60" w:line="276" w:lineRule="auto"/>
        <w:rPr>
          <w:rFonts w:asciiTheme="minorHAnsi" w:hAnsiTheme="minorHAnsi" w:cstheme="minorHAnsi"/>
        </w:rPr>
      </w:pPr>
      <w:r w:rsidRPr="00A368A3">
        <w:rPr>
          <w:rFonts w:asciiTheme="minorHAnsi" w:hAnsiTheme="minorHAnsi" w:cstheme="minorHAnsi"/>
        </w:rPr>
        <w:t>Dane osobowe będą przetwarzane w związku z realizacją FERS, w szczególności w celu monitorowania, sprawozdawczości, komunikacji, publikacji, ewaluacji, zarządzania finansowego, weryfikacji i audytów oraz do celów określania kwalifikowalności uczestników.</w:t>
      </w:r>
    </w:p>
    <w:p w14:paraId="630BAFB4" w14:textId="77777777" w:rsidR="00CD705A" w:rsidRPr="00A368A3" w:rsidRDefault="00CD705A" w:rsidP="00186449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p w14:paraId="5260707E" w14:textId="77777777" w:rsidR="00CD705A" w:rsidRPr="00A368A3" w:rsidRDefault="00CD705A" w:rsidP="00997384">
      <w:pPr>
        <w:numPr>
          <w:ilvl w:val="0"/>
          <w:numId w:val="68"/>
        </w:numPr>
        <w:suppressAutoHyphens w:val="0"/>
        <w:spacing w:before="60" w:after="60"/>
        <w:rPr>
          <w:rFonts w:asciiTheme="minorHAnsi" w:hAnsiTheme="minorHAnsi" w:cstheme="minorHAnsi"/>
          <w:b/>
          <w:sz w:val="24"/>
          <w:szCs w:val="24"/>
        </w:rPr>
      </w:pPr>
      <w:r w:rsidRPr="00A368A3">
        <w:rPr>
          <w:rFonts w:asciiTheme="minorHAnsi" w:hAnsiTheme="minorHAnsi" w:cstheme="minorHAnsi"/>
          <w:b/>
          <w:sz w:val="24"/>
          <w:szCs w:val="24"/>
        </w:rPr>
        <w:t xml:space="preserve">Podstawa przetwarzania </w:t>
      </w:r>
    </w:p>
    <w:p w14:paraId="58C88563" w14:textId="77777777" w:rsidR="00CD705A" w:rsidRPr="00A368A3" w:rsidRDefault="00CD705A" w:rsidP="00186449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 xml:space="preserve">Będziemy przetwarzać Państwa dane osobowe w związku z tym, że: </w:t>
      </w:r>
    </w:p>
    <w:p w14:paraId="1FB20B39" w14:textId="77777777" w:rsidR="00CD705A" w:rsidRPr="00A368A3" w:rsidRDefault="00CD705A" w:rsidP="00186449">
      <w:pPr>
        <w:suppressAutoHyphens w:val="0"/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 xml:space="preserve">Zobowiązuje nas do tego </w:t>
      </w:r>
      <w:r w:rsidRPr="00A368A3">
        <w:rPr>
          <w:rFonts w:asciiTheme="minorHAnsi" w:hAnsiTheme="minorHAnsi" w:cstheme="minorHAnsi"/>
          <w:b/>
          <w:sz w:val="24"/>
          <w:szCs w:val="24"/>
        </w:rPr>
        <w:t>prawo</w:t>
      </w:r>
      <w:r w:rsidRPr="00A368A3">
        <w:rPr>
          <w:rFonts w:asciiTheme="minorHAnsi" w:hAnsiTheme="minorHAnsi" w:cstheme="minorHAnsi"/>
          <w:sz w:val="24"/>
          <w:szCs w:val="24"/>
        </w:rPr>
        <w:t xml:space="preserve"> (art. 6 ust. 1 lit. c, art. 9 ust. 2 lit. g oraz art. 10</w:t>
      </w:r>
      <w:r w:rsidRPr="00A368A3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  <w:r w:rsidRPr="00A368A3">
        <w:rPr>
          <w:rFonts w:asciiTheme="minorHAnsi" w:hAnsiTheme="minorHAnsi" w:cstheme="minorHAnsi"/>
          <w:sz w:val="24"/>
          <w:szCs w:val="24"/>
        </w:rPr>
        <w:t xml:space="preserve"> RODO)</w:t>
      </w:r>
      <w:r w:rsidRPr="00A368A3">
        <w:rPr>
          <w:rFonts w:asciiTheme="minorHAnsi" w:hAnsiTheme="minorHAnsi" w:cstheme="minorHAnsi"/>
          <w:sz w:val="24"/>
          <w:szCs w:val="24"/>
          <w:vertAlign w:val="superscript"/>
        </w:rPr>
        <w:footnoteReference w:id="5"/>
      </w:r>
      <w:r w:rsidRPr="00A368A3">
        <w:rPr>
          <w:rFonts w:asciiTheme="minorHAnsi" w:hAnsiTheme="minorHAnsi" w:cstheme="minorHAnsi"/>
          <w:sz w:val="24"/>
          <w:szCs w:val="24"/>
        </w:rPr>
        <w:t>:</w:t>
      </w:r>
    </w:p>
    <w:p w14:paraId="0C653E89" w14:textId="77777777" w:rsidR="00CD705A" w:rsidRPr="00A368A3" w:rsidRDefault="00CD705A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231CC36C" w14:textId="77777777" w:rsidR="00CD705A" w:rsidRPr="00A368A3" w:rsidRDefault="00CD705A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A368A3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A368A3">
        <w:rPr>
          <w:rFonts w:asciiTheme="minorHAnsi" w:hAnsiTheme="minorHAnsi" w:cstheme="minorHAnsi"/>
          <w:sz w:val="24"/>
          <w:szCs w:val="24"/>
        </w:rPr>
        <w:t>. zm.)</w:t>
      </w:r>
    </w:p>
    <w:p w14:paraId="2181BBCF" w14:textId="7F3F61FE" w:rsidR="00CD705A" w:rsidRPr="00A368A3" w:rsidRDefault="00BF7701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="Arial" w:hAnsi="Arial" w:cs="Arial"/>
          <w:b/>
          <w:noProof/>
          <w:spacing w:val="6"/>
          <w:sz w:val="24"/>
        </w:rPr>
        <w:lastRenderedPageBreak/>
        <w:drawing>
          <wp:anchor distT="0" distB="0" distL="114300" distR="114300" simplePos="0" relativeHeight="251661312" behindDoc="1" locked="0" layoutInCell="1" allowOverlap="1" wp14:anchorId="3D9F3D98" wp14:editId="0B78DA5F">
            <wp:simplePos x="0" y="0"/>
            <wp:positionH relativeFrom="margin">
              <wp:align>right</wp:align>
            </wp:positionH>
            <wp:positionV relativeFrom="paragraph">
              <wp:posOffset>-686435</wp:posOffset>
            </wp:positionV>
            <wp:extent cx="5762625" cy="523875"/>
            <wp:effectExtent l="0" t="0" r="9525" b="9525"/>
            <wp:wrapNone/>
            <wp:docPr id="739664334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705A" w:rsidRPr="00A368A3">
        <w:rPr>
          <w:rFonts w:asciiTheme="minorHAnsi" w:hAnsiTheme="minorHAnsi" w:cstheme="minorHAnsi"/>
          <w:sz w:val="24"/>
          <w:szCs w:val="24"/>
        </w:rPr>
        <w:t>ustawa z dnia 28 kwietnia 2022 r. o zasadach realizacji zadań finansowanych ze środków europejskich w perspektywie finansowej 2021-2027, w szczególności art. 87-93,</w:t>
      </w:r>
    </w:p>
    <w:p w14:paraId="090EC92C" w14:textId="77777777" w:rsidR="00CD705A" w:rsidRPr="00A368A3" w:rsidRDefault="00CD705A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Theme="minorHAnsi" w:hAnsiTheme="minorHAnsi" w:cstheme="minorHAnsi"/>
          <w:iCs/>
          <w:sz w:val="24"/>
          <w:szCs w:val="24"/>
        </w:rPr>
      </w:pPr>
      <w:r w:rsidRPr="00A368A3">
        <w:rPr>
          <w:rFonts w:asciiTheme="minorHAnsi" w:hAnsiTheme="minorHAnsi" w:cstheme="minorHAnsi"/>
          <w:bCs/>
          <w:sz w:val="24"/>
          <w:szCs w:val="24"/>
        </w:rPr>
        <w:t>ustawa z 14 czerwca 1960 r. - Kodeks postępowania administracyjnego,</w:t>
      </w:r>
    </w:p>
    <w:p w14:paraId="17484FB7" w14:textId="77777777" w:rsidR="00CD705A" w:rsidRPr="00A368A3" w:rsidRDefault="00CD705A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Style w:val="Uwydatnienie"/>
          <w:rFonts w:asciiTheme="minorHAnsi" w:hAnsiTheme="minorHAnsi" w:cstheme="minorHAnsi"/>
          <w:i w:val="0"/>
          <w:sz w:val="24"/>
          <w:szCs w:val="24"/>
        </w:rPr>
      </w:pPr>
      <w:r w:rsidRPr="00A368A3">
        <w:rPr>
          <w:rFonts w:asciiTheme="minorHAnsi" w:hAnsiTheme="minorHAnsi" w:cstheme="minorHAnsi"/>
          <w:bCs/>
          <w:sz w:val="24"/>
          <w:szCs w:val="24"/>
        </w:rPr>
        <w:t xml:space="preserve">ustawa z 27 sierpnia 2009 r. o finansach publicznych. </w:t>
      </w:r>
    </w:p>
    <w:p w14:paraId="4C26D1D5" w14:textId="77777777" w:rsidR="00CD705A" w:rsidRPr="00A368A3" w:rsidRDefault="00CD705A" w:rsidP="00997384">
      <w:pPr>
        <w:numPr>
          <w:ilvl w:val="0"/>
          <w:numId w:val="69"/>
        </w:numPr>
        <w:suppressAutoHyphens w:val="0"/>
        <w:spacing w:before="60" w:after="60"/>
        <w:rPr>
          <w:rFonts w:asciiTheme="minorHAnsi" w:hAnsiTheme="minorHAnsi" w:cstheme="minorHAnsi"/>
          <w:b/>
          <w:sz w:val="24"/>
          <w:szCs w:val="24"/>
        </w:rPr>
      </w:pPr>
      <w:r w:rsidRPr="00A368A3">
        <w:rPr>
          <w:rFonts w:asciiTheme="minorHAnsi" w:hAnsiTheme="minorHAnsi" w:cstheme="minorHAnsi"/>
          <w:b/>
          <w:sz w:val="24"/>
          <w:szCs w:val="24"/>
        </w:rPr>
        <w:t xml:space="preserve">Sposób pozyskiwania danych </w:t>
      </w:r>
    </w:p>
    <w:p w14:paraId="084CB49F" w14:textId="5C651868" w:rsidR="00CD705A" w:rsidRPr="00A368A3" w:rsidRDefault="00CD705A" w:rsidP="00186449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Dane pozyskujemy bezpośrednio od osób, których one dotyczą, albo od instytucji i</w:t>
      </w:r>
      <w:r w:rsidR="00F67C18">
        <w:rPr>
          <w:rFonts w:asciiTheme="minorHAnsi" w:hAnsiTheme="minorHAnsi" w:cstheme="minorHAnsi"/>
          <w:sz w:val="24"/>
          <w:szCs w:val="24"/>
        </w:rPr>
        <w:t> </w:t>
      </w:r>
      <w:r w:rsidRPr="00A368A3">
        <w:rPr>
          <w:rFonts w:asciiTheme="minorHAnsi" w:hAnsiTheme="minorHAnsi" w:cstheme="minorHAnsi"/>
          <w:sz w:val="24"/>
          <w:szCs w:val="24"/>
        </w:rPr>
        <w:t xml:space="preserve">podmiotów zaangażowanych w realizację Programu, w tym w szczególności od wnioskodawców, beneficjentów, partnerów. </w:t>
      </w:r>
    </w:p>
    <w:p w14:paraId="01B9DBE2" w14:textId="77777777" w:rsidR="00CD705A" w:rsidRPr="00A368A3" w:rsidRDefault="00CD705A" w:rsidP="00997384">
      <w:pPr>
        <w:pStyle w:val="Akapitzlist"/>
        <w:numPr>
          <w:ilvl w:val="0"/>
          <w:numId w:val="69"/>
        </w:numPr>
        <w:suppressAutoHyphens w:val="0"/>
        <w:spacing w:before="60" w:after="60" w:line="276" w:lineRule="auto"/>
        <w:rPr>
          <w:rFonts w:asciiTheme="minorHAnsi" w:hAnsiTheme="minorHAnsi" w:cstheme="minorHAnsi"/>
          <w:b/>
        </w:rPr>
      </w:pPr>
      <w:r w:rsidRPr="00A368A3">
        <w:rPr>
          <w:rFonts w:asciiTheme="minorHAnsi" w:hAnsiTheme="minorHAnsi" w:cstheme="minorHAnsi"/>
          <w:b/>
        </w:rPr>
        <w:t>Dostęp do danych osobowych</w:t>
      </w:r>
    </w:p>
    <w:p w14:paraId="52350F58" w14:textId="77777777" w:rsidR="00CD705A" w:rsidRPr="00A368A3" w:rsidRDefault="00CD705A" w:rsidP="00186449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7F7AEFFC" w14:textId="77777777" w:rsidR="00E77FD0" w:rsidRPr="00A368A3" w:rsidRDefault="00CD705A" w:rsidP="00997384">
      <w:pPr>
        <w:numPr>
          <w:ilvl w:val="0"/>
          <w:numId w:val="72"/>
        </w:numPr>
        <w:suppressAutoHyphens w:val="0"/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podmiotom, którym zleciliśmy wykonywanie zadań w FERS,</w:t>
      </w:r>
    </w:p>
    <w:p w14:paraId="072F21BE" w14:textId="77777777" w:rsidR="00E77FD0" w:rsidRPr="00A368A3" w:rsidRDefault="00CD705A" w:rsidP="00997384">
      <w:pPr>
        <w:numPr>
          <w:ilvl w:val="0"/>
          <w:numId w:val="72"/>
        </w:numPr>
        <w:suppressAutoHyphens w:val="0"/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 xml:space="preserve">organom Komisji Europejskiej, ministrowi właściwemu do spraw finansów publicznych, prezesowi zakładu ubezpieczeń społecznych, </w:t>
      </w:r>
    </w:p>
    <w:p w14:paraId="4988E827" w14:textId="6A48D563" w:rsidR="00CD705A" w:rsidRPr="00A368A3" w:rsidRDefault="00CD705A" w:rsidP="00997384">
      <w:pPr>
        <w:numPr>
          <w:ilvl w:val="0"/>
          <w:numId w:val="72"/>
        </w:numPr>
        <w:suppressAutoHyphens w:val="0"/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243EF118" w14:textId="77777777" w:rsidR="00CD705A" w:rsidRPr="00A368A3" w:rsidRDefault="00CD705A" w:rsidP="00997384">
      <w:pPr>
        <w:pStyle w:val="Akapitzlist"/>
        <w:numPr>
          <w:ilvl w:val="0"/>
          <w:numId w:val="70"/>
        </w:numPr>
        <w:suppressAutoHyphens w:val="0"/>
        <w:spacing w:before="60" w:after="60" w:line="276" w:lineRule="auto"/>
        <w:rPr>
          <w:rFonts w:asciiTheme="minorHAnsi" w:hAnsiTheme="minorHAnsi" w:cstheme="minorHAnsi"/>
          <w:b/>
        </w:rPr>
      </w:pPr>
      <w:r w:rsidRPr="00A368A3">
        <w:rPr>
          <w:rFonts w:asciiTheme="minorHAnsi" w:hAnsiTheme="minorHAnsi" w:cstheme="minorHAnsi"/>
          <w:b/>
        </w:rPr>
        <w:t xml:space="preserve">Okres przechowywania danych </w:t>
      </w:r>
    </w:p>
    <w:p w14:paraId="1DB3DFCA" w14:textId="707D6D9C" w:rsidR="00CD705A" w:rsidRPr="00A368A3" w:rsidRDefault="00CD705A" w:rsidP="00186449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Dane osobowe są przechowywane przez okres niezbędny do realizacji celów określonych w</w:t>
      </w:r>
      <w:r w:rsidR="00F67C18">
        <w:rPr>
          <w:rFonts w:asciiTheme="minorHAnsi" w:hAnsiTheme="minorHAnsi" w:cstheme="minorHAnsi"/>
          <w:sz w:val="24"/>
          <w:szCs w:val="24"/>
        </w:rPr>
        <w:t> </w:t>
      </w:r>
      <w:r w:rsidRPr="00A368A3">
        <w:rPr>
          <w:rFonts w:asciiTheme="minorHAnsi" w:hAnsiTheme="minorHAnsi" w:cstheme="minorHAnsi"/>
          <w:sz w:val="24"/>
          <w:szCs w:val="24"/>
        </w:rPr>
        <w:t xml:space="preserve">punkcie II. </w:t>
      </w:r>
    </w:p>
    <w:p w14:paraId="189D1975" w14:textId="77777777" w:rsidR="00CD705A" w:rsidRPr="00A368A3" w:rsidRDefault="00CD705A" w:rsidP="00997384">
      <w:pPr>
        <w:pStyle w:val="Akapitzlist"/>
        <w:numPr>
          <w:ilvl w:val="0"/>
          <w:numId w:val="70"/>
        </w:numPr>
        <w:suppressAutoHyphens w:val="0"/>
        <w:spacing w:before="60" w:after="60" w:line="276" w:lineRule="auto"/>
        <w:rPr>
          <w:rFonts w:asciiTheme="minorHAnsi" w:hAnsiTheme="minorHAnsi" w:cstheme="minorHAnsi"/>
          <w:b/>
        </w:rPr>
      </w:pPr>
      <w:r w:rsidRPr="00A368A3">
        <w:rPr>
          <w:rFonts w:asciiTheme="minorHAnsi" w:hAnsiTheme="minorHAnsi" w:cstheme="minorHAnsi"/>
          <w:b/>
        </w:rPr>
        <w:t>Prawa osób, których dane dotyczą</w:t>
      </w:r>
    </w:p>
    <w:p w14:paraId="5DE66582" w14:textId="77777777" w:rsidR="00CD705A" w:rsidRPr="00A368A3" w:rsidRDefault="00CD705A" w:rsidP="00186449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 xml:space="preserve">Przysługują Państwu następujące prawa: </w:t>
      </w:r>
    </w:p>
    <w:p w14:paraId="6AD11B6B" w14:textId="77777777" w:rsidR="00CD705A" w:rsidRPr="00A368A3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Theme="minorHAnsi" w:hAnsiTheme="minorHAnsi" w:cstheme="minorHAnsi"/>
        </w:rPr>
      </w:pPr>
      <w:r w:rsidRPr="00A368A3">
        <w:rPr>
          <w:rFonts w:asciiTheme="minorHAnsi" w:hAnsiTheme="minorHAnsi" w:cstheme="minorHAnsi"/>
        </w:rPr>
        <w:t xml:space="preserve">prawo dostępu do swoich danych oraz otrzymania ich kopii (art. 15 RODO), </w:t>
      </w:r>
    </w:p>
    <w:p w14:paraId="7315C6FD" w14:textId="77777777" w:rsidR="00CD705A" w:rsidRPr="00A368A3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Theme="minorHAnsi" w:hAnsiTheme="minorHAnsi" w:cstheme="minorHAnsi"/>
        </w:rPr>
      </w:pPr>
      <w:r w:rsidRPr="00A368A3">
        <w:rPr>
          <w:rFonts w:asciiTheme="minorHAnsi" w:hAnsiTheme="minorHAnsi" w:cstheme="minorHAnsi"/>
        </w:rPr>
        <w:t xml:space="preserve">prawo do sprostowania swoich danych (art. 16 RODO),  </w:t>
      </w:r>
    </w:p>
    <w:p w14:paraId="257FC023" w14:textId="5345B6D2" w:rsidR="00CD705A" w:rsidRPr="00A368A3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Theme="minorHAnsi" w:hAnsiTheme="minorHAnsi" w:cstheme="minorHAnsi"/>
        </w:rPr>
      </w:pPr>
      <w:r w:rsidRPr="00A368A3">
        <w:rPr>
          <w:rFonts w:asciiTheme="minorHAnsi" w:hAnsiTheme="minorHAnsi" w:cstheme="minorHAnsi"/>
        </w:rPr>
        <w:t>prawo do usunięcia swoich danych (art. 17 RODO) - jeśli nie zaistniały okoliczności, o</w:t>
      </w:r>
      <w:r w:rsidR="00186449" w:rsidRPr="00A368A3">
        <w:rPr>
          <w:rFonts w:asciiTheme="minorHAnsi" w:hAnsiTheme="minorHAnsi" w:cstheme="minorHAnsi"/>
        </w:rPr>
        <w:t> </w:t>
      </w:r>
      <w:r w:rsidRPr="00A368A3">
        <w:rPr>
          <w:rFonts w:asciiTheme="minorHAnsi" w:hAnsiTheme="minorHAnsi" w:cstheme="minorHAnsi"/>
        </w:rPr>
        <w:t>których mowa w art. 17 ust. 3 RODO,</w:t>
      </w:r>
    </w:p>
    <w:p w14:paraId="30FACBAB" w14:textId="77777777" w:rsidR="00CD705A" w:rsidRPr="00A368A3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Theme="minorHAnsi" w:hAnsiTheme="minorHAnsi" w:cstheme="minorHAnsi"/>
        </w:rPr>
      </w:pPr>
      <w:r w:rsidRPr="00A368A3">
        <w:rPr>
          <w:rFonts w:asciiTheme="minorHAnsi" w:hAnsiTheme="minorHAnsi" w:cstheme="minorHAnsi"/>
        </w:rPr>
        <w:t>prawo do żądania od administratora ograniczenia przetwarzania swoich danych (art. 18 RODO),</w:t>
      </w:r>
    </w:p>
    <w:p w14:paraId="20642781" w14:textId="77777777" w:rsidR="00CD705A" w:rsidRPr="00A368A3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Theme="minorHAnsi" w:hAnsiTheme="minorHAnsi" w:cstheme="minorHAnsi"/>
        </w:rPr>
      </w:pPr>
      <w:r w:rsidRPr="00A368A3">
        <w:rPr>
          <w:rFonts w:asciiTheme="minorHAnsi" w:hAnsiTheme="minorHAnsi" w:cstheme="minorHAnsi"/>
        </w:rPr>
        <w:t xml:space="preserve">prawo do przenoszenia swoich danych (art. 20 RODO) - </w:t>
      </w:r>
      <w:r w:rsidRPr="00A368A3">
        <w:rPr>
          <w:rFonts w:asciiTheme="minorHAnsi" w:hAnsiTheme="minorHAnsi" w:cstheme="minorHAnsi"/>
          <w:iCs/>
          <w:lang w:eastAsia="pl-PL"/>
        </w:rPr>
        <w:t>jeśli przetwarzanie odbywa się na podstawie umowy: w celu jej zawarcia lub realizacji (w myśl art. 6 ust. 1 lit. b RODO), oraz w sposób zautomatyzowany</w:t>
      </w:r>
      <w:r w:rsidRPr="00A368A3">
        <w:rPr>
          <w:rStyle w:val="Odwoanieprzypisudolnego"/>
          <w:rFonts w:asciiTheme="minorHAnsi" w:hAnsiTheme="minorHAnsi" w:cstheme="minorHAnsi"/>
          <w:iCs/>
          <w:lang w:eastAsia="pl-PL"/>
        </w:rPr>
        <w:footnoteReference w:id="6"/>
      </w:r>
      <w:r w:rsidRPr="00A368A3">
        <w:rPr>
          <w:rFonts w:asciiTheme="minorHAnsi" w:hAnsiTheme="minorHAnsi" w:cstheme="minorHAnsi"/>
        </w:rPr>
        <w:t>,</w:t>
      </w:r>
      <w:r w:rsidRPr="00A368A3" w:rsidDel="001B6B0F">
        <w:rPr>
          <w:rStyle w:val="Odwoaniedokomentarza"/>
          <w:rFonts w:asciiTheme="minorHAnsi" w:hAnsiTheme="minorHAnsi" w:cstheme="minorHAnsi"/>
          <w:sz w:val="24"/>
          <w:szCs w:val="24"/>
        </w:rPr>
        <w:t xml:space="preserve"> </w:t>
      </w:r>
    </w:p>
    <w:p w14:paraId="3D4C452C" w14:textId="365E15C6" w:rsidR="00CD705A" w:rsidRPr="00A368A3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Theme="minorHAnsi" w:hAnsiTheme="minorHAnsi" w:cstheme="minorHAnsi"/>
        </w:rPr>
      </w:pPr>
      <w:r w:rsidRPr="00A368A3">
        <w:rPr>
          <w:rFonts w:asciiTheme="minorHAnsi" w:hAnsiTheme="minorHAnsi" w:cstheme="minorHAnsi"/>
        </w:rPr>
        <w:t xml:space="preserve">prawo wniesienia skargi do organu nadzorczego  Prezesa Urzędu Ochrony Danych Osobowych (art. 77 RODO) - w przypadku, gdy osoba uzna, iż przetwarzanie jej danych </w:t>
      </w:r>
      <w:r w:rsidR="00BF7701">
        <w:rPr>
          <w:rFonts w:ascii="Arial" w:hAnsi="Arial" w:cs="Arial"/>
          <w:b/>
          <w:noProof/>
          <w:spacing w:val="6"/>
        </w:rPr>
        <w:lastRenderedPageBreak/>
        <w:drawing>
          <wp:anchor distT="0" distB="0" distL="114300" distR="114300" simplePos="0" relativeHeight="251663360" behindDoc="1" locked="0" layoutInCell="1" allowOverlap="1" wp14:anchorId="52762DA9" wp14:editId="3317C43C">
            <wp:simplePos x="0" y="0"/>
            <wp:positionH relativeFrom="margin">
              <wp:align>right</wp:align>
            </wp:positionH>
            <wp:positionV relativeFrom="paragraph">
              <wp:posOffset>-648335</wp:posOffset>
            </wp:positionV>
            <wp:extent cx="5762625" cy="523875"/>
            <wp:effectExtent l="0" t="0" r="9525" b="9525"/>
            <wp:wrapNone/>
            <wp:docPr id="800729357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368A3">
        <w:rPr>
          <w:rFonts w:asciiTheme="minorHAnsi" w:hAnsiTheme="minorHAnsi" w:cstheme="minorHAnsi"/>
        </w:rPr>
        <w:t>osobowych narusza przepisy RODO lub inne krajowe przepisy regulujące kwestię ochrony danych osobowych, obowiązujące w Polsce.</w:t>
      </w:r>
    </w:p>
    <w:p w14:paraId="32068380" w14:textId="77777777" w:rsidR="00CD705A" w:rsidRPr="00A368A3" w:rsidRDefault="00CD705A" w:rsidP="00997384">
      <w:pPr>
        <w:pStyle w:val="Akapitzlist"/>
        <w:numPr>
          <w:ilvl w:val="0"/>
          <w:numId w:val="71"/>
        </w:numPr>
        <w:suppressAutoHyphens w:val="0"/>
        <w:spacing w:before="60" w:after="60" w:line="276" w:lineRule="auto"/>
        <w:rPr>
          <w:rFonts w:asciiTheme="minorHAnsi" w:hAnsiTheme="minorHAnsi" w:cstheme="minorHAnsi"/>
          <w:b/>
        </w:rPr>
      </w:pPr>
      <w:r w:rsidRPr="00A368A3">
        <w:rPr>
          <w:rFonts w:asciiTheme="minorHAnsi" w:hAnsiTheme="minorHAnsi" w:cstheme="minorHAnsi"/>
          <w:b/>
        </w:rPr>
        <w:t>Zautomatyzowane podejmowanie decyzji</w:t>
      </w:r>
    </w:p>
    <w:p w14:paraId="3EEF8929" w14:textId="77777777" w:rsidR="00CD705A" w:rsidRPr="00A368A3" w:rsidRDefault="00CD705A" w:rsidP="00186449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Dane osobowe nie będą podlegały zautomatyzowanemu podejmowaniu decyzji, w tym profilowaniu.</w:t>
      </w:r>
    </w:p>
    <w:p w14:paraId="066DC490" w14:textId="77777777" w:rsidR="00CD705A" w:rsidRPr="00A368A3" w:rsidRDefault="00CD705A" w:rsidP="00997384">
      <w:pPr>
        <w:pStyle w:val="Akapitzlist"/>
        <w:numPr>
          <w:ilvl w:val="0"/>
          <w:numId w:val="71"/>
        </w:numPr>
        <w:suppressAutoHyphens w:val="0"/>
        <w:spacing w:before="60" w:after="60" w:line="276" w:lineRule="auto"/>
        <w:rPr>
          <w:rFonts w:asciiTheme="minorHAnsi" w:hAnsiTheme="minorHAnsi" w:cstheme="minorHAnsi"/>
          <w:b/>
        </w:rPr>
      </w:pPr>
      <w:r w:rsidRPr="00A368A3">
        <w:rPr>
          <w:rFonts w:asciiTheme="minorHAnsi" w:hAnsiTheme="minorHAnsi" w:cstheme="minorHAnsi"/>
          <w:b/>
        </w:rPr>
        <w:t>Przekazywanie danych do państwa trzeciego</w:t>
      </w:r>
    </w:p>
    <w:p w14:paraId="3C1A738C" w14:textId="77777777" w:rsidR="00CD705A" w:rsidRPr="00A368A3" w:rsidRDefault="00CD705A" w:rsidP="00186449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Państwa dane osobowe nie będą przekazywane do państwa trzeciego.</w:t>
      </w:r>
    </w:p>
    <w:p w14:paraId="5DCF9447" w14:textId="77777777" w:rsidR="00CD705A" w:rsidRPr="00A368A3" w:rsidRDefault="00CD705A" w:rsidP="00997384">
      <w:pPr>
        <w:pStyle w:val="Akapitzlist"/>
        <w:numPr>
          <w:ilvl w:val="0"/>
          <w:numId w:val="71"/>
        </w:numPr>
        <w:suppressAutoHyphens w:val="0"/>
        <w:spacing w:before="60" w:after="60" w:line="276" w:lineRule="auto"/>
        <w:rPr>
          <w:rFonts w:asciiTheme="minorHAnsi" w:hAnsiTheme="minorHAnsi" w:cstheme="minorHAnsi"/>
          <w:b/>
        </w:rPr>
      </w:pPr>
      <w:r w:rsidRPr="00A368A3">
        <w:rPr>
          <w:rFonts w:asciiTheme="minorHAnsi" w:hAnsiTheme="minorHAnsi" w:cstheme="minorHAnsi"/>
          <w:b/>
        </w:rPr>
        <w:t>Kontakt z administratorem danych i Inspektorem Ochrony Danych</w:t>
      </w:r>
    </w:p>
    <w:p w14:paraId="7F786080" w14:textId="77777777" w:rsidR="00CD705A" w:rsidRPr="00A368A3" w:rsidRDefault="00CD705A" w:rsidP="00186449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Jeśli mają Państwo pytania dotyczące przetwarzania przez Polską Agencję Rozwoju Przedsiębiorczości danych osobowych, prosimy kontaktować się z Inspektorem Ochrony Danych (IOD) w następujący sposób:</w:t>
      </w:r>
    </w:p>
    <w:p w14:paraId="481B003E" w14:textId="77777777" w:rsidR="00CD705A" w:rsidRPr="00A368A3" w:rsidRDefault="00CD705A" w:rsidP="00997384">
      <w:pPr>
        <w:numPr>
          <w:ilvl w:val="0"/>
          <w:numId w:val="51"/>
        </w:numPr>
        <w:suppressAutoHyphens w:val="0"/>
        <w:spacing w:before="60" w:after="60"/>
        <w:ind w:left="851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pocztą tradycyjną (ul. Pańska 81/83, 00-834 Warszawa),</w:t>
      </w:r>
    </w:p>
    <w:p w14:paraId="4EE51A2C" w14:textId="5C35AD38" w:rsidR="00CD705A" w:rsidRPr="00A368A3" w:rsidRDefault="00CD705A" w:rsidP="00997384">
      <w:pPr>
        <w:numPr>
          <w:ilvl w:val="0"/>
          <w:numId w:val="51"/>
        </w:numPr>
        <w:suppressAutoHyphens w:val="0"/>
        <w:spacing w:before="60" w:after="60"/>
        <w:ind w:left="851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 xml:space="preserve">elektronicznie (adres e-mail: </w:t>
      </w:r>
      <w:hyperlink r:id="rId9" w:history="1">
        <w:r w:rsidR="00F67C18" w:rsidRPr="00EB6F92">
          <w:rPr>
            <w:rStyle w:val="Hipercze"/>
            <w:rFonts w:asciiTheme="minorHAnsi" w:hAnsiTheme="minorHAnsi" w:cstheme="minorHAnsi"/>
            <w:sz w:val="24"/>
            <w:szCs w:val="24"/>
          </w:rPr>
          <w:t>iod@parp.gov.pl</w:t>
        </w:r>
      </w:hyperlink>
      <w:r w:rsidR="00F67C18">
        <w:rPr>
          <w:rFonts w:asciiTheme="minorHAnsi" w:hAnsiTheme="minorHAnsi" w:cstheme="minorHAnsi"/>
          <w:sz w:val="24"/>
          <w:szCs w:val="24"/>
        </w:rPr>
        <w:t xml:space="preserve">). </w:t>
      </w:r>
    </w:p>
    <w:p w14:paraId="77933F78" w14:textId="43C40E9E" w:rsidR="007229E8" w:rsidRPr="00CD7384" w:rsidRDefault="00631D03" w:rsidP="00631D03">
      <w:pPr>
        <w:pStyle w:val="Nagwek3"/>
        <w:rPr>
          <w:rFonts w:cs="Calibri"/>
        </w:rPr>
      </w:pPr>
      <w:r w:rsidRPr="00CD7384">
        <w:rPr>
          <w:rFonts w:cs="Calibri"/>
        </w:rPr>
        <w:t xml:space="preserve"> </w:t>
      </w:r>
    </w:p>
    <w:sectPr w:rsidR="007229E8" w:rsidRPr="00CD7384" w:rsidSect="00631D03">
      <w:headerReference w:type="default" r:id="rId10"/>
      <w:footerReference w:type="default" r:id="rId11"/>
      <w:pgSz w:w="11906" w:h="16838"/>
      <w:pgMar w:top="1358" w:right="1418" w:bottom="14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7F35E" w14:textId="77777777" w:rsidR="00740656" w:rsidRDefault="00740656">
      <w:pPr>
        <w:spacing w:after="0" w:line="240" w:lineRule="auto"/>
      </w:pPr>
      <w:r>
        <w:separator/>
      </w:r>
    </w:p>
  </w:endnote>
  <w:endnote w:type="continuationSeparator" w:id="0">
    <w:p w14:paraId="1D06C99C" w14:textId="77777777" w:rsidR="00740656" w:rsidRDefault="00740656">
      <w:pPr>
        <w:spacing w:after="0" w:line="240" w:lineRule="auto"/>
      </w:pPr>
      <w:r>
        <w:continuationSeparator/>
      </w:r>
    </w:p>
  </w:endnote>
  <w:endnote w:type="continuationNotice" w:id="1">
    <w:p w14:paraId="1A0D584E" w14:textId="77777777" w:rsidR="00740656" w:rsidRDefault="007406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0988" w14:textId="73284750" w:rsidR="00740656" w:rsidRPr="004D69C2" w:rsidRDefault="0074065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>
      <w:rPr>
        <w:rFonts w:ascii="Calibri" w:hAnsi="Calibri" w:cs="Calibri"/>
        <w:noProof/>
        <w:sz w:val="22"/>
        <w:szCs w:val="22"/>
      </w:rPr>
      <w:t>69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740656" w:rsidRDefault="007406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CACBD" w14:textId="77777777" w:rsidR="00740656" w:rsidRDefault="00740656">
      <w:pPr>
        <w:spacing w:after="0" w:line="240" w:lineRule="auto"/>
      </w:pPr>
      <w:r>
        <w:separator/>
      </w:r>
    </w:p>
  </w:footnote>
  <w:footnote w:type="continuationSeparator" w:id="0">
    <w:p w14:paraId="44FFB55D" w14:textId="77777777" w:rsidR="00740656" w:rsidRDefault="00740656">
      <w:pPr>
        <w:spacing w:after="0" w:line="240" w:lineRule="auto"/>
      </w:pPr>
      <w:r>
        <w:continuationSeparator/>
      </w:r>
    </w:p>
  </w:footnote>
  <w:footnote w:type="continuationNotice" w:id="1">
    <w:p w14:paraId="70E7AD98" w14:textId="77777777" w:rsidR="00740656" w:rsidRDefault="00740656">
      <w:pPr>
        <w:spacing w:after="0" w:line="240" w:lineRule="auto"/>
      </w:pPr>
    </w:p>
  </w:footnote>
  <w:footnote w:id="2">
    <w:p w14:paraId="2A676863" w14:textId="77777777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3">
    <w:p w14:paraId="5C1C569C" w14:textId="3B4B8185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Ustawa z dnia 28 kwietnia 2022 r o zasadach realizacji zadań finansowanych ze środków europejskich w</w:t>
      </w:r>
      <w:r>
        <w:rPr>
          <w:rFonts w:asciiTheme="minorHAnsi" w:hAnsiTheme="minorHAnsi" w:cstheme="minorHAnsi"/>
        </w:rPr>
        <w:t> </w:t>
      </w:r>
      <w:r w:rsidRPr="009852FB">
        <w:rPr>
          <w:rFonts w:asciiTheme="minorHAnsi" w:hAnsiTheme="minorHAnsi" w:cstheme="minorHAnsi"/>
        </w:rPr>
        <w:t xml:space="preserve">perspektywie finansowej 2021-2027 (Dz.U. </w:t>
      </w:r>
      <w:r>
        <w:rPr>
          <w:rFonts w:asciiTheme="minorHAnsi" w:hAnsiTheme="minorHAnsi" w:cstheme="minorHAnsi"/>
        </w:rPr>
        <w:t xml:space="preserve">z </w:t>
      </w:r>
      <w:r w:rsidRPr="009852FB">
        <w:rPr>
          <w:rFonts w:asciiTheme="minorHAnsi" w:hAnsiTheme="minorHAnsi" w:cstheme="minorHAnsi"/>
        </w:rPr>
        <w:t xml:space="preserve">2022 </w:t>
      </w:r>
      <w:r>
        <w:rPr>
          <w:rFonts w:asciiTheme="minorHAnsi" w:hAnsiTheme="minorHAnsi" w:cstheme="minorHAnsi"/>
        </w:rPr>
        <w:t xml:space="preserve">r. </w:t>
      </w:r>
      <w:r w:rsidRPr="009852FB">
        <w:rPr>
          <w:rFonts w:asciiTheme="minorHAnsi" w:hAnsiTheme="minorHAnsi" w:cstheme="minorHAnsi"/>
        </w:rPr>
        <w:t>poz. 1079).</w:t>
      </w:r>
    </w:p>
  </w:footnote>
  <w:footnote w:id="4">
    <w:p w14:paraId="463384CD" w14:textId="77777777" w:rsidR="00740656" w:rsidRPr="009852FB" w:rsidRDefault="00740656" w:rsidP="009852FB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Dotyczy wyłącznie projektów aktywizujących osoby odbywające karę pozbawienia wolności.</w:t>
      </w:r>
    </w:p>
  </w:footnote>
  <w:footnote w:id="5">
    <w:p w14:paraId="417A760D" w14:textId="77777777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Należy wskazać jeden lub kilka przepisów prawa - możliwe jest ich przywołanie w zakresie ograniczonym na potrzeby konkretnej klauzuli.</w:t>
      </w:r>
    </w:p>
  </w:footnote>
  <w:footnote w:id="6">
    <w:p w14:paraId="120FB8CD" w14:textId="77777777" w:rsidR="00740656" w:rsidRPr="009852FB" w:rsidRDefault="00740656" w:rsidP="009852FB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</w:t>
      </w:r>
      <w:r w:rsidRPr="009852FB">
        <w:rPr>
          <w:rFonts w:asciiTheme="minorHAnsi" w:hAnsiTheme="minorHAnsi" w:cstheme="minorHAnsi"/>
          <w:iCs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52C88" w14:textId="08810A4D" w:rsidR="00740656" w:rsidRDefault="00A71520" w:rsidP="00A71520">
    <w:pPr>
      <w:pStyle w:val="Nagwek"/>
      <w:tabs>
        <w:tab w:val="clear" w:pos="4536"/>
        <w:tab w:val="clear" w:pos="9072"/>
        <w:tab w:val="left" w:pos="6769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380CADE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5AC4739A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6EA99BC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583C7234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73E225E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1080"/>
        </w:tabs>
        <w:ind w:left="72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8C16C42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27206DBC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39D04D78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trike w:val="0"/>
        <w:sz w:val="22"/>
        <w:szCs w:val="22"/>
      </w:rPr>
    </w:lvl>
  </w:abstractNum>
  <w:abstractNum w:abstractNumId="74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2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5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98D178C"/>
    <w:multiLevelType w:val="hybridMultilevel"/>
    <w:tmpl w:val="134CC3CC"/>
    <w:name w:val="WW8Num762"/>
    <w:lvl w:ilvl="0" w:tplc="ADD2F83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0DF3570A"/>
    <w:multiLevelType w:val="hybridMultilevel"/>
    <w:tmpl w:val="BDBEC8FA"/>
    <w:lvl w:ilvl="0" w:tplc="D496FE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1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2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435" w:hanging="435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3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19395E53"/>
    <w:multiLevelType w:val="multilevel"/>
    <w:tmpl w:val="648A95E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  <w:strike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B636BD9"/>
    <w:multiLevelType w:val="hybridMultilevel"/>
    <w:tmpl w:val="4D261EF0"/>
    <w:lvl w:ilvl="0" w:tplc="0000001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1B7F7AF9"/>
    <w:multiLevelType w:val="multilevel"/>
    <w:tmpl w:val="15280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54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31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080" w:hanging="1440"/>
      </w:pPr>
      <w:rPr>
        <w:rFonts w:hint="default"/>
        <w:b/>
      </w:rPr>
    </w:lvl>
  </w:abstractNum>
  <w:abstractNum w:abstractNumId="89" w15:restartNumberingAfterBreak="0">
    <w:nsid w:val="1E270544"/>
    <w:multiLevelType w:val="hybridMultilevel"/>
    <w:tmpl w:val="636820A2"/>
    <w:lvl w:ilvl="0" w:tplc="68FAA1B6">
      <w:start w:val="1"/>
      <w:numFmt w:val="decimal"/>
      <w:lvlText w:val="%1)"/>
      <w:lvlJc w:val="left"/>
      <w:pPr>
        <w:ind w:left="720" w:hanging="360"/>
      </w:pPr>
    </w:lvl>
    <w:lvl w:ilvl="1" w:tplc="2E86333A">
      <w:start w:val="1"/>
      <w:numFmt w:val="decimal"/>
      <w:lvlText w:val="%2)"/>
      <w:lvlJc w:val="left"/>
      <w:pPr>
        <w:ind w:left="720" w:hanging="360"/>
      </w:pPr>
    </w:lvl>
    <w:lvl w:ilvl="2" w:tplc="9572C118">
      <w:start w:val="1"/>
      <w:numFmt w:val="decimal"/>
      <w:lvlText w:val="%3)"/>
      <w:lvlJc w:val="left"/>
      <w:pPr>
        <w:ind w:left="720" w:hanging="360"/>
      </w:pPr>
    </w:lvl>
    <w:lvl w:ilvl="3" w:tplc="55D2B40E">
      <w:start w:val="1"/>
      <w:numFmt w:val="decimal"/>
      <w:lvlText w:val="%4)"/>
      <w:lvlJc w:val="left"/>
      <w:pPr>
        <w:ind w:left="720" w:hanging="360"/>
      </w:pPr>
    </w:lvl>
    <w:lvl w:ilvl="4" w:tplc="2500D3B6">
      <w:start w:val="1"/>
      <w:numFmt w:val="decimal"/>
      <w:lvlText w:val="%5)"/>
      <w:lvlJc w:val="left"/>
      <w:pPr>
        <w:ind w:left="720" w:hanging="360"/>
      </w:pPr>
    </w:lvl>
    <w:lvl w:ilvl="5" w:tplc="7480C04C">
      <w:start w:val="1"/>
      <w:numFmt w:val="decimal"/>
      <w:lvlText w:val="%6)"/>
      <w:lvlJc w:val="left"/>
      <w:pPr>
        <w:ind w:left="720" w:hanging="360"/>
      </w:pPr>
    </w:lvl>
    <w:lvl w:ilvl="6" w:tplc="D4CE805C">
      <w:start w:val="1"/>
      <w:numFmt w:val="decimal"/>
      <w:lvlText w:val="%7)"/>
      <w:lvlJc w:val="left"/>
      <w:pPr>
        <w:ind w:left="720" w:hanging="360"/>
      </w:pPr>
    </w:lvl>
    <w:lvl w:ilvl="7" w:tplc="B95EF14A">
      <w:start w:val="1"/>
      <w:numFmt w:val="decimal"/>
      <w:lvlText w:val="%8)"/>
      <w:lvlJc w:val="left"/>
      <w:pPr>
        <w:ind w:left="720" w:hanging="360"/>
      </w:pPr>
    </w:lvl>
    <w:lvl w:ilvl="8" w:tplc="65D8730C">
      <w:start w:val="1"/>
      <w:numFmt w:val="decimal"/>
      <w:lvlText w:val="%9)"/>
      <w:lvlJc w:val="left"/>
      <w:pPr>
        <w:ind w:left="720" w:hanging="360"/>
      </w:pPr>
    </w:lvl>
  </w:abstractNum>
  <w:abstractNum w:abstractNumId="90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1" w15:restartNumberingAfterBreak="0">
    <w:nsid w:val="221F2E11"/>
    <w:multiLevelType w:val="hybridMultilevel"/>
    <w:tmpl w:val="DE4208E2"/>
    <w:lvl w:ilvl="0" w:tplc="18D4F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1C417E"/>
    <w:multiLevelType w:val="hybridMultilevel"/>
    <w:tmpl w:val="8C36836E"/>
    <w:lvl w:ilvl="0" w:tplc="DCD0B3C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2D984D0A"/>
    <w:multiLevelType w:val="hybridMultilevel"/>
    <w:tmpl w:val="8C622E1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5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21E5977"/>
    <w:multiLevelType w:val="hybridMultilevel"/>
    <w:tmpl w:val="D37A8494"/>
    <w:lvl w:ilvl="0" w:tplc="CC86CF04">
      <w:start w:val="6"/>
      <w:numFmt w:val="upperRoman"/>
      <w:lvlText w:val="%1."/>
      <w:lvlJc w:val="right"/>
      <w:pPr>
        <w:ind w:left="78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37A1418"/>
    <w:multiLevelType w:val="singleLevel"/>
    <w:tmpl w:val="112C15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trike w:val="0"/>
        <w:sz w:val="22"/>
        <w:szCs w:val="22"/>
      </w:rPr>
    </w:lvl>
  </w:abstractNum>
  <w:abstractNum w:abstractNumId="98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9" w15:restartNumberingAfterBreak="0">
    <w:nsid w:val="3C3D205B"/>
    <w:multiLevelType w:val="singleLevel"/>
    <w:tmpl w:val="00000033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  <w:sz w:val="24"/>
        <w:szCs w:val="24"/>
      </w:rPr>
    </w:lvl>
  </w:abstractNum>
  <w:abstractNum w:abstractNumId="10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10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427255A0"/>
    <w:multiLevelType w:val="hybridMultilevel"/>
    <w:tmpl w:val="6A9C48BE"/>
    <w:lvl w:ilvl="0" w:tplc="E29E795A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42B55E61"/>
    <w:multiLevelType w:val="hybridMultilevel"/>
    <w:tmpl w:val="6E620266"/>
    <w:name w:val="WW8Num82"/>
    <w:lvl w:ilvl="0" w:tplc="44B2F2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2EC2566"/>
    <w:multiLevelType w:val="hybridMultilevel"/>
    <w:tmpl w:val="D67CF434"/>
    <w:lvl w:ilvl="0" w:tplc="FF8663E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4B2F154A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8" w15:restartNumberingAfterBreak="0">
    <w:nsid w:val="4CEE174C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9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10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5076736B"/>
    <w:multiLevelType w:val="hybridMultilevel"/>
    <w:tmpl w:val="0A085338"/>
    <w:lvl w:ilvl="0" w:tplc="F80A54C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strike w:val="0"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54E1772C"/>
    <w:multiLevelType w:val="hybridMultilevel"/>
    <w:tmpl w:val="0602F128"/>
    <w:name w:val="WW8Num822"/>
    <w:lvl w:ilvl="0" w:tplc="232A8AB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50B3BA9"/>
    <w:multiLevelType w:val="hybridMultilevel"/>
    <w:tmpl w:val="FF7255A6"/>
    <w:lvl w:ilvl="0" w:tplc="FF8663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16" w15:restartNumberingAfterBreak="0">
    <w:nsid w:val="57D978CE"/>
    <w:multiLevelType w:val="hybridMultilevel"/>
    <w:tmpl w:val="B36CBB3E"/>
    <w:lvl w:ilvl="0" w:tplc="9EB6503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B97CF0"/>
    <w:multiLevelType w:val="multilevel"/>
    <w:tmpl w:val="BEAC8568"/>
    <w:lvl w:ilvl="0">
      <w:start w:val="1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18" w15:restartNumberingAfterBreak="0">
    <w:nsid w:val="5B4534C0"/>
    <w:multiLevelType w:val="hybridMultilevel"/>
    <w:tmpl w:val="CED65EFE"/>
    <w:name w:val="WW8Num76"/>
    <w:lvl w:ilvl="0" w:tplc="95FEDC50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B5C1981"/>
    <w:multiLevelType w:val="hybridMultilevel"/>
    <w:tmpl w:val="511AE87E"/>
    <w:lvl w:ilvl="0" w:tplc="F6302422">
      <w:start w:val="8"/>
      <w:numFmt w:val="upperRoman"/>
      <w:lvlText w:val="%1."/>
      <w:lvlJc w:val="righ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F976FA4"/>
    <w:multiLevelType w:val="hybridMultilevel"/>
    <w:tmpl w:val="76ECAADC"/>
    <w:lvl w:ilvl="0" w:tplc="FF8663E4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2" w15:restartNumberingAfterBreak="0">
    <w:nsid w:val="64F72746"/>
    <w:multiLevelType w:val="hybridMultilevel"/>
    <w:tmpl w:val="CBCA7EB6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3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5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 w15:restartNumberingAfterBreak="0">
    <w:nsid w:val="6D3D19C4"/>
    <w:multiLevelType w:val="hybridMultilevel"/>
    <w:tmpl w:val="26D05D3A"/>
    <w:lvl w:ilvl="0" w:tplc="0FF8EEA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E4A4BF7"/>
    <w:multiLevelType w:val="multilevel"/>
    <w:tmpl w:val="BACEF3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F0F5282"/>
    <w:multiLevelType w:val="hybridMultilevel"/>
    <w:tmpl w:val="380208DE"/>
    <w:lvl w:ilvl="0" w:tplc="899A82A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4B87EFC"/>
    <w:multiLevelType w:val="hybridMultilevel"/>
    <w:tmpl w:val="DEA2898E"/>
    <w:lvl w:ilvl="0" w:tplc="0000001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8977C26"/>
    <w:multiLevelType w:val="hybridMultilevel"/>
    <w:tmpl w:val="A27AC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isLgl/>
      <w:lvlText w:val="%1.%2."/>
      <w:lvlJc w:val="left"/>
      <w:pPr>
        <w:ind w:left="1494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3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4" w15:restartNumberingAfterBreak="0">
    <w:nsid w:val="7EA26939"/>
    <w:multiLevelType w:val="hybridMultilevel"/>
    <w:tmpl w:val="EB863CB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288121469">
    <w:abstractNumId w:val="0"/>
  </w:num>
  <w:num w:numId="2" w16cid:durableId="1903711239">
    <w:abstractNumId w:val="1"/>
  </w:num>
  <w:num w:numId="3" w16cid:durableId="1370883708">
    <w:abstractNumId w:val="3"/>
  </w:num>
  <w:num w:numId="4" w16cid:durableId="764767185">
    <w:abstractNumId w:val="4"/>
  </w:num>
  <w:num w:numId="5" w16cid:durableId="40591064">
    <w:abstractNumId w:val="5"/>
  </w:num>
  <w:num w:numId="6" w16cid:durableId="1396971031">
    <w:abstractNumId w:val="6"/>
  </w:num>
  <w:num w:numId="7" w16cid:durableId="153836307">
    <w:abstractNumId w:val="7"/>
  </w:num>
  <w:num w:numId="8" w16cid:durableId="974022831">
    <w:abstractNumId w:val="8"/>
  </w:num>
  <w:num w:numId="9" w16cid:durableId="339695920">
    <w:abstractNumId w:val="11"/>
  </w:num>
  <w:num w:numId="10" w16cid:durableId="612589400">
    <w:abstractNumId w:val="15"/>
  </w:num>
  <w:num w:numId="11" w16cid:durableId="42408344">
    <w:abstractNumId w:val="16"/>
  </w:num>
  <w:num w:numId="12" w16cid:durableId="989360556">
    <w:abstractNumId w:val="21"/>
  </w:num>
  <w:num w:numId="13" w16cid:durableId="1296832303">
    <w:abstractNumId w:val="23"/>
  </w:num>
  <w:num w:numId="14" w16cid:durableId="389235655">
    <w:abstractNumId w:val="24"/>
  </w:num>
  <w:num w:numId="15" w16cid:durableId="121122530">
    <w:abstractNumId w:val="25"/>
  </w:num>
  <w:num w:numId="16" w16cid:durableId="233244906">
    <w:abstractNumId w:val="30"/>
  </w:num>
  <w:num w:numId="17" w16cid:durableId="1013998880">
    <w:abstractNumId w:val="33"/>
  </w:num>
  <w:num w:numId="18" w16cid:durableId="194269226">
    <w:abstractNumId w:val="35"/>
  </w:num>
  <w:num w:numId="19" w16cid:durableId="416176317">
    <w:abstractNumId w:val="36"/>
  </w:num>
  <w:num w:numId="20" w16cid:durableId="1669555630">
    <w:abstractNumId w:val="38"/>
  </w:num>
  <w:num w:numId="21" w16cid:durableId="1538422848">
    <w:abstractNumId w:val="39"/>
  </w:num>
  <w:num w:numId="22" w16cid:durableId="1931502648">
    <w:abstractNumId w:val="43"/>
  </w:num>
  <w:num w:numId="23" w16cid:durableId="97335699">
    <w:abstractNumId w:val="45"/>
  </w:num>
  <w:num w:numId="24" w16cid:durableId="1299456926">
    <w:abstractNumId w:val="47"/>
  </w:num>
  <w:num w:numId="25" w16cid:durableId="1942757123">
    <w:abstractNumId w:val="52"/>
  </w:num>
  <w:num w:numId="26" w16cid:durableId="139156755">
    <w:abstractNumId w:val="55"/>
  </w:num>
  <w:num w:numId="27" w16cid:durableId="719519995">
    <w:abstractNumId w:val="58"/>
  </w:num>
  <w:num w:numId="28" w16cid:durableId="603732946">
    <w:abstractNumId w:val="62"/>
  </w:num>
  <w:num w:numId="29" w16cid:durableId="59179161">
    <w:abstractNumId w:val="70"/>
  </w:num>
  <w:num w:numId="30" w16cid:durableId="889997088">
    <w:abstractNumId w:val="72"/>
  </w:num>
  <w:num w:numId="31" w16cid:durableId="864289897">
    <w:abstractNumId w:val="73"/>
  </w:num>
  <w:num w:numId="32" w16cid:durableId="1970549447">
    <w:abstractNumId w:val="110"/>
  </w:num>
  <w:num w:numId="33" w16cid:durableId="1114862191">
    <w:abstractNumId w:val="90"/>
  </w:num>
  <w:num w:numId="34" w16cid:durableId="1968507744">
    <w:abstractNumId w:val="111"/>
  </w:num>
  <w:num w:numId="35" w16cid:durableId="447354161">
    <w:abstractNumId w:val="80"/>
  </w:num>
  <w:num w:numId="36" w16cid:durableId="77321301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31766078">
    <w:abstractNumId w:val="84"/>
  </w:num>
  <w:num w:numId="38" w16cid:durableId="66264698">
    <w:abstractNumId w:val="124"/>
  </w:num>
  <w:num w:numId="39" w16cid:durableId="1073090536">
    <w:abstractNumId w:val="105"/>
  </w:num>
  <w:num w:numId="40" w16cid:durableId="2000838139">
    <w:abstractNumId w:val="81"/>
  </w:num>
  <w:num w:numId="41" w16cid:durableId="1211839796">
    <w:abstractNumId w:val="76"/>
  </w:num>
  <w:num w:numId="42" w16cid:durableId="442849933">
    <w:abstractNumId w:val="78"/>
  </w:num>
  <w:num w:numId="43" w16cid:durableId="1146700522">
    <w:abstractNumId w:val="127"/>
  </w:num>
  <w:num w:numId="44" w16cid:durableId="353381430">
    <w:abstractNumId w:val="85"/>
  </w:num>
  <w:num w:numId="45" w16cid:durableId="1150487862">
    <w:abstractNumId w:val="97"/>
  </w:num>
  <w:num w:numId="46" w16cid:durableId="831333096">
    <w:abstractNumId w:val="100"/>
  </w:num>
  <w:num w:numId="47" w16cid:durableId="83454245">
    <w:abstractNumId w:val="98"/>
  </w:num>
  <w:num w:numId="48" w16cid:durableId="1354264720">
    <w:abstractNumId w:val="128"/>
  </w:num>
  <w:num w:numId="49" w16cid:durableId="1480879682">
    <w:abstractNumId w:val="134"/>
  </w:num>
  <w:num w:numId="50" w16cid:durableId="1157114647">
    <w:abstractNumId w:val="131"/>
  </w:num>
  <w:num w:numId="51" w16cid:durableId="1153988942">
    <w:abstractNumId w:val="86"/>
  </w:num>
  <w:num w:numId="52" w16cid:durableId="1928876747">
    <w:abstractNumId w:val="83"/>
  </w:num>
  <w:num w:numId="53" w16cid:durableId="925653003">
    <w:abstractNumId w:val="109"/>
  </w:num>
  <w:num w:numId="54" w16cid:durableId="1083257394">
    <w:abstractNumId w:val="101"/>
  </w:num>
  <w:num w:numId="55" w16cid:durableId="733746109">
    <w:abstractNumId w:val="79"/>
  </w:num>
  <w:num w:numId="56" w16cid:durableId="515003503">
    <w:abstractNumId w:val="107"/>
  </w:num>
  <w:num w:numId="57" w16cid:durableId="310404866">
    <w:abstractNumId w:val="108"/>
  </w:num>
  <w:num w:numId="58" w16cid:durableId="97021625">
    <w:abstractNumId w:val="94"/>
  </w:num>
  <w:num w:numId="59" w16cid:durableId="733161982">
    <w:abstractNumId w:val="133"/>
  </w:num>
  <w:num w:numId="60" w16cid:durableId="1376155049">
    <w:abstractNumId w:val="88"/>
  </w:num>
  <w:num w:numId="61" w16cid:durableId="909270824">
    <w:abstractNumId w:val="99"/>
  </w:num>
  <w:num w:numId="62" w16cid:durableId="976955911">
    <w:abstractNumId w:val="103"/>
  </w:num>
  <w:num w:numId="63" w16cid:durableId="1820270326">
    <w:abstractNumId w:val="118"/>
  </w:num>
  <w:num w:numId="64" w16cid:durableId="1676882517">
    <w:abstractNumId w:val="117"/>
  </w:num>
  <w:num w:numId="65" w16cid:durableId="169835421">
    <w:abstractNumId w:val="77"/>
  </w:num>
  <w:num w:numId="66" w16cid:durableId="72171178">
    <w:abstractNumId w:val="91"/>
  </w:num>
  <w:num w:numId="67" w16cid:durableId="1026760676">
    <w:abstractNumId w:val="92"/>
  </w:num>
  <w:num w:numId="68" w16cid:durableId="848834835">
    <w:abstractNumId w:val="116"/>
  </w:num>
  <w:num w:numId="69" w16cid:durableId="1588075348">
    <w:abstractNumId w:val="126"/>
  </w:num>
  <w:num w:numId="70" w16cid:durableId="1241065380">
    <w:abstractNumId w:val="96"/>
  </w:num>
  <w:num w:numId="71" w16cid:durableId="1507944194">
    <w:abstractNumId w:val="119"/>
  </w:num>
  <w:num w:numId="72" w16cid:durableId="241572987">
    <w:abstractNumId w:val="130"/>
  </w:num>
  <w:num w:numId="73" w16cid:durableId="1570190943">
    <w:abstractNumId w:val="87"/>
  </w:num>
  <w:num w:numId="74" w16cid:durableId="1260065028">
    <w:abstractNumId w:val="112"/>
  </w:num>
  <w:num w:numId="75" w16cid:durableId="2085636475">
    <w:abstractNumId w:val="95"/>
  </w:num>
  <w:num w:numId="76" w16cid:durableId="1225602847">
    <w:abstractNumId w:val="125"/>
  </w:num>
  <w:num w:numId="77" w16cid:durableId="1211263148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640838032">
    <w:abstractNumId w:val="1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 w16cid:durableId="328562986">
    <w:abstractNumId w:val="82"/>
    <w:lvlOverride w:ilvl="0">
      <w:startOverride w:val="2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095828529">
    <w:abstractNumId w:val="7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42410343">
    <w:abstractNumId w:val="1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 w16cid:durableId="846331926">
    <w:abstractNumId w:val="75"/>
  </w:num>
  <w:num w:numId="83" w16cid:durableId="1906867650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906964181">
    <w:abstractNumId w:val="9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 w16cid:durableId="230429867">
    <w:abstractNumId w:val="129"/>
  </w:num>
  <w:num w:numId="86" w16cid:durableId="1598899559">
    <w:abstractNumId w:val="102"/>
  </w:num>
  <w:num w:numId="87" w16cid:durableId="59251439">
    <w:abstractNumId w:val="6"/>
  </w:num>
  <w:num w:numId="88" w16cid:durableId="677970048">
    <w:abstractNumId w:val="89"/>
  </w:num>
  <w:num w:numId="89" w16cid:durableId="1824736747">
    <w:abstractNumId w:val="114"/>
  </w:num>
  <w:num w:numId="90" w16cid:durableId="399444400">
    <w:abstractNumId w:val="113"/>
  </w:num>
  <w:num w:numId="91" w16cid:durableId="146821858">
    <w:abstractNumId w:val="104"/>
  </w:num>
  <w:num w:numId="92" w16cid:durableId="404180998">
    <w:abstractNumId w:val="121"/>
  </w:num>
  <w:num w:numId="93" w16cid:durableId="2017683967">
    <w:abstractNumId w:val="122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6DF"/>
    <w:rsid w:val="00005D8B"/>
    <w:rsid w:val="00006818"/>
    <w:rsid w:val="000112FD"/>
    <w:rsid w:val="00014331"/>
    <w:rsid w:val="000159B2"/>
    <w:rsid w:val="00016BD2"/>
    <w:rsid w:val="000208DC"/>
    <w:rsid w:val="00023B7A"/>
    <w:rsid w:val="00026098"/>
    <w:rsid w:val="00027F4B"/>
    <w:rsid w:val="00031E9C"/>
    <w:rsid w:val="000349C5"/>
    <w:rsid w:val="00035659"/>
    <w:rsid w:val="000368E7"/>
    <w:rsid w:val="00037623"/>
    <w:rsid w:val="00041167"/>
    <w:rsid w:val="0004156A"/>
    <w:rsid w:val="00041CC8"/>
    <w:rsid w:val="0004208E"/>
    <w:rsid w:val="00042AD3"/>
    <w:rsid w:val="00042EE5"/>
    <w:rsid w:val="000443E7"/>
    <w:rsid w:val="00044780"/>
    <w:rsid w:val="00045558"/>
    <w:rsid w:val="00045DE0"/>
    <w:rsid w:val="00045FFC"/>
    <w:rsid w:val="000466D2"/>
    <w:rsid w:val="000474A1"/>
    <w:rsid w:val="00047938"/>
    <w:rsid w:val="00051B2C"/>
    <w:rsid w:val="00052148"/>
    <w:rsid w:val="000524AB"/>
    <w:rsid w:val="0005318D"/>
    <w:rsid w:val="000533BD"/>
    <w:rsid w:val="000546B2"/>
    <w:rsid w:val="0005604C"/>
    <w:rsid w:val="00062581"/>
    <w:rsid w:val="00064B70"/>
    <w:rsid w:val="00064E80"/>
    <w:rsid w:val="00065CF2"/>
    <w:rsid w:val="00065F4F"/>
    <w:rsid w:val="000670C1"/>
    <w:rsid w:val="00070533"/>
    <w:rsid w:val="00070B0E"/>
    <w:rsid w:val="00070D26"/>
    <w:rsid w:val="00071855"/>
    <w:rsid w:val="00071ABE"/>
    <w:rsid w:val="000726DC"/>
    <w:rsid w:val="00077A65"/>
    <w:rsid w:val="00077F21"/>
    <w:rsid w:val="00081394"/>
    <w:rsid w:val="00082824"/>
    <w:rsid w:val="00085107"/>
    <w:rsid w:val="000863EB"/>
    <w:rsid w:val="00090072"/>
    <w:rsid w:val="00092E52"/>
    <w:rsid w:val="000951C2"/>
    <w:rsid w:val="0009572A"/>
    <w:rsid w:val="00096798"/>
    <w:rsid w:val="00096DC5"/>
    <w:rsid w:val="000A019C"/>
    <w:rsid w:val="000A089A"/>
    <w:rsid w:val="000A12DD"/>
    <w:rsid w:val="000A17B8"/>
    <w:rsid w:val="000A31A6"/>
    <w:rsid w:val="000A794A"/>
    <w:rsid w:val="000B0237"/>
    <w:rsid w:val="000B3233"/>
    <w:rsid w:val="000B5A70"/>
    <w:rsid w:val="000C3F71"/>
    <w:rsid w:val="000C5F49"/>
    <w:rsid w:val="000D0DEC"/>
    <w:rsid w:val="000D0ECB"/>
    <w:rsid w:val="000D11FC"/>
    <w:rsid w:val="000D54DC"/>
    <w:rsid w:val="000D656F"/>
    <w:rsid w:val="000D7362"/>
    <w:rsid w:val="000E0099"/>
    <w:rsid w:val="000E04DA"/>
    <w:rsid w:val="000E0E84"/>
    <w:rsid w:val="000E288A"/>
    <w:rsid w:val="000E435C"/>
    <w:rsid w:val="000E5BED"/>
    <w:rsid w:val="000E6265"/>
    <w:rsid w:val="000E655B"/>
    <w:rsid w:val="000E65AA"/>
    <w:rsid w:val="000E6AB7"/>
    <w:rsid w:val="000E7208"/>
    <w:rsid w:val="000F0710"/>
    <w:rsid w:val="000F106E"/>
    <w:rsid w:val="000F3153"/>
    <w:rsid w:val="000F53A4"/>
    <w:rsid w:val="000F72A2"/>
    <w:rsid w:val="00100BC7"/>
    <w:rsid w:val="00100C8A"/>
    <w:rsid w:val="00101DE7"/>
    <w:rsid w:val="00102193"/>
    <w:rsid w:val="00102D7B"/>
    <w:rsid w:val="00104344"/>
    <w:rsid w:val="00104EFF"/>
    <w:rsid w:val="00105074"/>
    <w:rsid w:val="00105090"/>
    <w:rsid w:val="001054E3"/>
    <w:rsid w:val="001065CD"/>
    <w:rsid w:val="0010762D"/>
    <w:rsid w:val="00107734"/>
    <w:rsid w:val="00110362"/>
    <w:rsid w:val="0011053A"/>
    <w:rsid w:val="00112FCD"/>
    <w:rsid w:val="00114932"/>
    <w:rsid w:val="00114DE0"/>
    <w:rsid w:val="0011556E"/>
    <w:rsid w:val="001156D4"/>
    <w:rsid w:val="00121BD2"/>
    <w:rsid w:val="00122F1B"/>
    <w:rsid w:val="00122F5E"/>
    <w:rsid w:val="00123A41"/>
    <w:rsid w:val="0012596D"/>
    <w:rsid w:val="001261A0"/>
    <w:rsid w:val="00127F90"/>
    <w:rsid w:val="00130AE1"/>
    <w:rsid w:val="00131CC1"/>
    <w:rsid w:val="00132678"/>
    <w:rsid w:val="001346A4"/>
    <w:rsid w:val="00136628"/>
    <w:rsid w:val="001366D5"/>
    <w:rsid w:val="00136E1A"/>
    <w:rsid w:val="00141394"/>
    <w:rsid w:val="00142A73"/>
    <w:rsid w:val="001459BC"/>
    <w:rsid w:val="00145DF0"/>
    <w:rsid w:val="0014748A"/>
    <w:rsid w:val="00147F19"/>
    <w:rsid w:val="0015046A"/>
    <w:rsid w:val="00151CBB"/>
    <w:rsid w:val="00152362"/>
    <w:rsid w:val="0015593F"/>
    <w:rsid w:val="00155BD5"/>
    <w:rsid w:val="00156EDD"/>
    <w:rsid w:val="0015753B"/>
    <w:rsid w:val="00157ED2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2077"/>
    <w:rsid w:val="00175187"/>
    <w:rsid w:val="00175A83"/>
    <w:rsid w:val="00175B4A"/>
    <w:rsid w:val="0018165F"/>
    <w:rsid w:val="001824F7"/>
    <w:rsid w:val="001840CA"/>
    <w:rsid w:val="00186449"/>
    <w:rsid w:val="001902DD"/>
    <w:rsid w:val="001916DF"/>
    <w:rsid w:val="00193193"/>
    <w:rsid w:val="00194664"/>
    <w:rsid w:val="001951C1"/>
    <w:rsid w:val="001974FC"/>
    <w:rsid w:val="001A10CB"/>
    <w:rsid w:val="001A16C6"/>
    <w:rsid w:val="001A38D2"/>
    <w:rsid w:val="001A63D5"/>
    <w:rsid w:val="001A7904"/>
    <w:rsid w:val="001B30D0"/>
    <w:rsid w:val="001B5BB0"/>
    <w:rsid w:val="001B7932"/>
    <w:rsid w:val="001C1A47"/>
    <w:rsid w:val="001C1BF0"/>
    <w:rsid w:val="001C1F96"/>
    <w:rsid w:val="001C2F63"/>
    <w:rsid w:val="001C3F68"/>
    <w:rsid w:val="001C4290"/>
    <w:rsid w:val="001C441B"/>
    <w:rsid w:val="001C463C"/>
    <w:rsid w:val="001C46F3"/>
    <w:rsid w:val="001C4EED"/>
    <w:rsid w:val="001C7105"/>
    <w:rsid w:val="001C732E"/>
    <w:rsid w:val="001C7C3B"/>
    <w:rsid w:val="001D0053"/>
    <w:rsid w:val="001D0B38"/>
    <w:rsid w:val="001D2877"/>
    <w:rsid w:val="001D3C8C"/>
    <w:rsid w:val="001D3E7E"/>
    <w:rsid w:val="001D5343"/>
    <w:rsid w:val="001D62A2"/>
    <w:rsid w:val="001E16FC"/>
    <w:rsid w:val="001E2C17"/>
    <w:rsid w:val="001E60AF"/>
    <w:rsid w:val="001E6159"/>
    <w:rsid w:val="001E67E3"/>
    <w:rsid w:val="001E7373"/>
    <w:rsid w:val="001E7547"/>
    <w:rsid w:val="001E7D0B"/>
    <w:rsid w:val="001E7FDF"/>
    <w:rsid w:val="001F0D77"/>
    <w:rsid w:val="001F32C0"/>
    <w:rsid w:val="001F3597"/>
    <w:rsid w:val="001F5CD5"/>
    <w:rsid w:val="001F5F67"/>
    <w:rsid w:val="001F6550"/>
    <w:rsid w:val="001F66DB"/>
    <w:rsid w:val="001F7DF8"/>
    <w:rsid w:val="00200CEC"/>
    <w:rsid w:val="00202819"/>
    <w:rsid w:val="0020450C"/>
    <w:rsid w:val="00204A4B"/>
    <w:rsid w:val="00204F18"/>
    <w:rsid w:val="002068F9"/>
    <w:rsid w:val="00211C33"/>
    <w:rsid w:val="00211EC3"/>
    <w:rsid w:val="00213818"/>
    <w:rsid w:val="00213885"/>
    <w:rsid w:val="00214E6E"/>
    <w:rsid w:val="00216812"/>
    <w:rsid w:val="00224539"/>
    <w:rsid w:val="0022573D"/>
    <w:rsid w:val="00226531"/>
    <w:rsid w:val="00231852"/>
    <w:rsid w:val="00232A3B"/>
    <w:rsid w:val="00233CF1"/>
    <w:rsid w:val="002342D0"/>
    <w:rsid w:val="00234914"/>
    <w:rsid w:val="00235871"/>
    <w:rsid w:val="00236983"/>
    <w:rsid w:val="00241550"/>
    <w:rsid w:val="002429C5"/>
    <w:rsid w:val="002477B0"/>
    <w:rsid w:val="00247A33"/>
    <w:rsid w:val="002521E6"/>
    <w:rsid w:val="002525B6"/>
    <w:rsid w:val="00252674"/>
    <w:rsid w:val="00253409"/>
    <w:rsid w:val="00254A87"/>
    <w:rsid w:val="002564AD"/>
    <w:rsid w:val="00260BD4"/>
    <w:rsid w:val="00261DE7"/>
    <w:rsid w:val="002628C2"/>
    <w:rsid w:val="0026494D"/>
    <w:rsid w:val="002659B1"/>
    <w:rsid w:val="00265B5B"/>
    <w:rsid w:val="00265F47"/>
    <w:rsid w:val="00266A06"/>
    <w:rsid w:val="0026CC73"/>
    <w:rsid w:val="00272B46"/>
    <w:rsid w:val="00274303"/>
    <w:rsid w:val="00277297"/>
    <w:rsid w:val="00282148"/>
    <w:rsid w:val="002823A3"/>
    <w:rsid w:val="0028289B"/>
    <w:rsid w:val="0028389F"/>
    <w:rsid w:val="002860DA"/>
    <w:rsid w:val="00286393"/>
    <w:rsid w:val="00287BF9"/>
    <w:rsid w:val="00291604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323A"/>
    <w:rsid w:val="002A7DB5"/>
    <w:rsid w:val="002A98B2"/>
    <w:rsid w:val="002B066B"/>
    <w:rsid w:val="002B4594"/>
    <w:rsid w:val="002B66DD"/>
    <w:rsid w:val="002C020A"/>
    <w:rsid w:val="002C2638"/>
    <w:rsid w:val="002C31F4"/>
    <w:rsid w:val="002C3F08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3FF4"/>
    <w:rsid w:val="002D6007"/>
    <w:rsid w:val="002D6985"/>
    <w:rsid w:val="002D6E21"/>
    <w:rsid w:val="002D7593"/>
    <w:rsid w:val="002E0C50"/>
    <w:rsid w:val="002E1104"/>
    <w:rsid w:val="002E2648"/>
    <w:rsid w:val="002E27FA"/>
    <w:rsid w:val="002E39F7"/>
    <w:rsid w:val="002E4423"/>
    <w:rsid w:val="002F048B"/>
    <w:rsid w:val="002F22F6"/>
    <w:rsid w:val="002F25D2"/>
    <w:rsid w:val="002F2B6B"/>
    <w:rsid w:val="002F58C9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298C"/>
    <w:rsid w:val="00312B30"/>
    <w:rsid w:val="0031633B"/>
    <w:rsid w:val="00316433"/>
    <w:rsid w:val="00316E17"/>
    <w:rsid w:val="00321014"/>
    <w:rsid w:val="00321E46"/>
    <w:rsid w:val="00322353"/>
    <w:rsid w:val="00324DCA"/>
    <w:rsid w:val="00330812"/>
    <w:rsid w:val="00331D4B"/>
    <w:rsid w:val="00331EF7"/>
    <w:rsid w:val="003325B6"/>
    <w:rsid w:val="00332F2A"/>
    <w:rsid w:val="0033558F"/>
    <w:rsid w:val="00335815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14C9"/>
    <w:rsid w:val="00352DCB"/>
    <w:rsid w:val="00352F32"/>
    <w:rsid w:val="00354094"/>
    <w:rsid w:val="00354161"/>
    <w:rsid w:val="00354ABE"/>
    <w:rsid w:val="00356520"/>
    <w:rsid w:val="0035690B"/>
    <w:rsid w:val="003605A8"/>
    <w:rsid w:val="00361748"/>
    <w:rsid w:val="00362C8B"/>
    <w:rsid w:val="00362D56"/>
    <w:rsid w:val="00362E52"/>
    <w:rsid w:val="00362EE6"/>
    <w:rsid w:val="00364EF8"/>
    <w:rsid w:val="0036549E"/>
    <w:rsid w:val="00365A56"/>
    <w:rsid w:val="00372E1A"/>
    <w:rsid w:val="00373B0B"/>
    <w:rsid w:val="00374A8E"/>
    <w:rsid w:val="003755C4"/>
    <w:rsid w:val="00375B82"/>
    <w:rsid w:val="00375F95"/>
    <w:rsid w:val="00376388"/>
    <w:rsid w:val="00381C60"/>
    <w:rsid w:val="00384D61"/>
    <w:rsid w:val="00385783"/>
    <w:rsid w:val="00387433"/>
    <w:rsid w:val="00391A28"/>
    <w:rsid w:val="00392415"/>
    <w:rsid w:val="00393293"/>
    <w:rsid w:val="003936C6"/>
    <w:rsid w:val="00393FEB"/>
    <w:rsid w:val="00396D92"/>
    <w:rsid w:val="003973A6"/>
    <w:rsid w:val="003974FE"/>
    <w:rsid w:val="003975F8"/>
    <w:rsid w:val="00397E9D"/>
    <w:rsid w:val="003A0088"/>
    <w:rsid w:val="003A3FF0"/>
    <w:rsid w:val="003A7215"/>
    <w:rsid w:val="003A7384"/>
    <w:rsid w:val="003B2C8E"/>
    <w:rsid w:val="003B2D4D"/>
    <w:rsid w:val="003B3192"/>
    <w:rsid w:val="003B354C"/>
    <w:rsid w:val="003B4A90"/>
    <w:rsid w:val="003B6800"/>
    <w:rsid w:val="003C142A"/>
    <w:rsid w:val="003C156E"/>
    <w:rsid w:val="003C1B89"/>
    <w:rsid w:val="003C55AD"/>
    <w:rsid w:val="003C5CB4"/>
    <w:rsid w:val="003C66C2"/>
    <w:rsid w:val="003C7250"/>
    <w:rsid w:val="003D1E1F"/>
    <w:rsid w:val="003D2104"/>
    <w:rsid w:val="003D29DA"/>
    <w:rsid w:val="003D2C45"/>
    <w:rsid w:val="003D3769"/>
    <w:rsid w:val="003D4B79"/>
    <w:rsid w:val="003D7F5E"/>
    <w:rsid w:val="003E1F6F"/>
    <w:rsid w:val="003E4141"/>
    <w:rsid w:val="003E5D99"/>
    <w:rsid w:val="003E6EB1"/>
    <w:rsid w:val="003E7707"/>
    <w:rsid w:val="003F0E96"/>
    <w:rsid w:val="003F10E6"/>
    <w:rsid w:val="003F1993"/>
    <w:rsid w:val="003F2479"/>
    <w:rsid w:val="003F47AD"/>
    <w:rsid w:val="003F71B5"/>
    <w:rsid w:val="004001B4"/>
    <w:rsid w:val="00400D22"/>
    <w:rsid w:val="004027E5"/>
    <w:rsid w:val="00402E31"/>
    <w:rsid w:val="0040657A"/>
    <w:rsid w:val="00406B22"/>
    <w:rsid w:val="00410047"/>
    <w:rsid w:val="00410111"/>
    <w:rsid w:val="00410910"/>
    <w:rsid w:val="00411BC9"/>
    <w:rsid w:val="0041384D"/>
    <w:rsid w:val="0041394E"/>
    <w:rsid w:val="00413EE7"/>
    <w:rsid w:val="00415D46"/>
    <w:rsid w:val="00415DA6"/>
    <w:rsid w:val="00417130"/>
    <w:rsid w:val="004206E3"/>
    <w:rsid w:val="00422676"/>
    <w:rsid w:val="0042278C"/>
    <w:rsid w:val="0042340A"/>
    <w:rsid w:val="00424B73"/>
    <w:rsid w:val="00425EC3"/>
    <w:rsid w:val="004302A2"/>
    <w:rsid w:val="00431224"/>
    <w:rsid w:val="00431DF3"/>
    <w:rsid w:val="00432133"/>
    <w:rsid w:val="00434794"/>
    <w:rsid w:val="00435404"/>
    <w:rsid w:val="004355B4"/>
    <w:rsid w:val="00435A88"/>
    <w:rsid w:val="00437D04"/>
    <w:rsid w:val="00440A6A"/>
    <w:rsid w:val="00440D40"/>
    <w:rsid w:val="004425B3"/>
    <w:rsid w:val="00443F79"/>
    <w:rsid w:val="004449DE"/>
    <w:rsid w:val="00445046"/>
    <w:rsid w:val="00445856"/>
    <w:rsid w:val="00447A2A"/>
    <w:rsid w:val="00450901"/>
    <w:rsid w:val="00450DC9"/>
    <w:rsid w:val="00451CC0"/>
    <w:rsid w:val="00452984"/>
    <w:rsid w:val="004566E0"/>
    <w:rsid w:val="00457614"/>
    <w:rsid w:val="00460EA4"/>
    <w:rsid w:val="0046239C"/>
    <w:rsid w:val="00463C8D"/>
    <w:rsid w:val="00465226"/>
    <w:rsid w:val="0046663B"/>
    <w:rsid w:val="00466C73"/>
    <w:rsid w:val="0046776F"/>
    <w:rsid w:val="0046789F"/>
    <w:rsid w:val="0047639E"/>
    <w:rsid w:val="0047689E"/>
    <w:rsid w:val="00476BAA"/>
    <w:rsid w:val="00481813"/>
    <w:rsid w:val="00481F46"/>
    <w:rsid w:val="004830FE"/>
    <w:rsid w:val="004843F2"/>
    <w:rsid w:val="004848EC"/>
    <w:rsid w:val="004859A8"/>
    <w:rsid w:val="00486043"/>
    <w:rsid w:val="00493094"/>
    <w:rsid w:val="00496C89"/>
    <w:rsid w:val="0049778E"/>
    <w:rsid w:val="004A01C5"/>
    <w:rsid w:val="004A3E15"/>
    <w:rsid w:val="004A465F"/>
    <w:rsid w:val="004A4B76"/>
    <w:rsid w:val="004A4B79"/>
    <w:rsid w:val="004A63BC"/>
    <w:rsid w:val="004A67F7"/>
    <w:rsid w:val="004B011C"/>
    <w:rsid w:val="004B0609"/>
    <w:rsid w:val="004B2974"/>
    <w:rsid w:val="004B2CD3"/>
    <w:rsid w:val="004B4170"/>
    <w:rsid w:val="004B6C3E"/>
    <w:rsid w:val="004B6D87"/>
    <w:rsid w:val="004B6F1C"/>
    <w:rsid w:val="004C042E"/>
    <w:rsid w:val="004C0B25"/>
    <w:rsid w:val="004C699B"/>
    <w:rsid w:val="004D0723"/>
    <w:rsid w:val="004D14F8"/>
    <w:rsid w:val="004D3098"/>
    <w:rsid w:val="004D4A4B"/>
    <w:rsid w:val="004D5F6E"/>
    <w:rsid w:val="004D649E"/>
    <w:rsid w:val="004D69C2"/>
    <w:rsid w:val="004E4A4D"/>
    <w:rsid w:val="004E5A10"/>
    <w:rsid w:val="004E7987"/>
    <w:rsid w:val="004F17D4"/>
    <w:rsid w:val="004F1CF8"/>
    <w:rsid w:val="004F37E3"/>
    <w:rsid w:val="004F3B0C"/>
    <w:rsid w:val="004F3E11"/>
    <w:rsid w:val="00501223"/>
    <w:rsid w:val="00502B32"/>
    <w:rsid w:val="00504E82"/>
    <w:rsid w:val="00506F77"/>
    <w:rsid w:val="00512252"/>
    <w:rsid w:val="0051282B"/>
    <w:rsid w:val="0051691C"/>
    <w:rsid w:val="00517DB6"/>
    <w:rsid w:val="0052132A"/>
    <w:rsid w:val="00522260"/>
    <w:rsid w:val="0052312C"/>
    <w:rsid w:val="005250B1"/>
    <w:rsid w:val="00525E51"/>
    <w:rsid w:val="0052600E"/>
    <w:rsid w:val="0052698D"/>
    <w:rsid w:val="005274DB"/>
    <w:rsid w:val="005302CF"/>
    <w:rsid w:val="0053085A"/>
    <w:rsid w:val="00531299"/>
    <w:rsid w:val="00532ACD"/>
    <w:rsid w:val="005337F8"/>
    <w:rsid w:val="00535EB6"/>
    <w:rsid w:val="00536651"/>
    <w:rsid w:val="00537399"/>
    <w:rsid w:val="005373AD"/>
    <w:rsid w:val="00537663"/>
    <w:rsid w:val="0053779C"/>
    <w:rsid w:val="005479FD"/>
    <w:rsid w:val="0054E496"/>
    <w:rsid w:val="0055096D"/>
    <w:rsid w:val="005518BD"/>
    <w:rsid w:val="00552969"/>
    <w:rsid w:val="00553A2F"/>
    <w:rsid w:val="0055494E"/>
    <w:rsid w:val="00554A88"/>
    <w:rsid w:val="00556929"/>
    <w:rsid w:val="00556B4E"/>
    <w:rsid w:val="00560ED0"/>
    <w:rsid w:val="00562918"/>
    <w:rsid w:val="00565922"/>
    <w:rsid w:val="00567480"/>
    <w:rsid w:val="0057014D"/>
    <w:rsid w:val="0057170D"/>
    <w:rsid w:val="00571D54"/>
    <w:rsid w:val="005744CB"/>
    <w:rsid w:val="005744EC"/>
    <w:rsid w:val="0057664D"/>
    <w:rsid w:val="00580FA8"/>
    <w:rsid w:val="00581050"/>
    <w:rsid w:val="00581251"/>
    <w:rsid w:val="00581589"/>
    <w:rsid w:val="00582EF5"/>
    <w:rsid w:val="00583DD8"/>
    <w:rsid w:val="00583E75"/>
    <w:rsid w:val="00584BE3"/>
    <w:rsid w:val="0058594B"/>
    <w:rsid w:val="00585EFD"/>
    <w:rsid w:val="005919FE"/>
    <w:rsid w:val="00591DE4"/>
    <w:rsid w:val="00592072"/>
    <w:rsid w:val="005929F1"/>
    <w:rsid w:val="00592D46"/>
    <w:rsid w:val="00593E1A"/>
    <w:rsid w:val="00594673"/>
    <w:rsid w:val="0059753F"/>
    <w:rsid w:val="005976C2"/>
    <w:rsid w:val="00597EC7"/>
    <w:rsid w:val="005A1206"/>
    <w:rsid w:val="005A2886"/>
    <w:rsid w:val="005A49AD"/>
    <w:rsid w:val="005A5B74"/>
    <w:rsid w:val="005A5CF5"/>
    <w:rsid w:val="005A6170"/>
    <w:rsid w:val="005A7BAB"/>
    <w:rsid w:val="005B1075"/>
    <w:rsid w:val="005B46F5"/>
    <w:rsid w:val="005B4B2D"/>
    <w:rsid w:val="005B7868"/>
    <w:rsid w:val="005C0C6A"/>
    <w:rsid w:val="005C34EE"/>
    <w:rsid w:val="005C6C2B"/>
    <w:rsid w:val="005C7CD0"/>
    <w:rsid w:val="005D1E2F"/>
    <w:rsid w:val="005D2B5E"/>
    <w:rsid w:val="005D3368"/>
    <w:rsid w:val="005D4532"/>
    <w:rsid w:val="005D4755"/>
    <w:rsid w:val="005D5089"/>
    <w:rsid w:val="005D5A92"/>
    <w:rsid w:val="005D61AE"/>
    <w:rsid w:val="005D6595"/>
    <w:rsid w:val="005D738B"/>
    <w:rsid w:val="005E00C9"/>
    <w:rsid w:val="005E1E01"/>
    <w:rsid w:val="005E2191"/>
    <w:rsid w:val="005E21B7"/>
    <w:rsid w:val="005E249A"/>
    <w:rsid w:val="005F0163"/>
    <w:rsid w:val="005F25F4"/>
    <w:rsid w:val="005F30FF"/>
    <w:rsid w:val="005F3997"/>
    <w:rsid w:val="005F3E7E"/>
    <w:rsid w:val="005F4232"/>
    <w:rsid w:val="005F4358"/>
    <w:rsid w:val="005F4E1D"/>
    <w:rsid w:val="005F5B42"/>
    <w:rsid w:val="005F738C"/>
    <w:rsid w:val="005F7655"/>
    <w:rsid w:val="00600938"/>
    <w:rsid w:val="006028D7"/>
    <w:rsid w:val="00604BFF"/>
    <w:rsid w:val="00606964"/>
    <w:rsid w:val="00612B9D"/>
    <w:rsid w:val="00615AC9"/>
    <w:rsid w:val="006163ED"/>
    <w:rsid w:val="00620444"/>
    <w:rsid w:val="006204FC"/>
    <w:rsid w:val="0062201C"/>
    <w:rsid w:val="00624595"/>
    <w:rsid w:val="006246E6"/>
    <w:rsid w:val="00624BD2"/>
    <w:rsid w:val="0062508E"/>
    <w:rsid w:val="00630028"/>
    <w:rsid w:val="00630AE7"/>
    <w:rsid w:val="006313CD"/>
    <w:rsid w:val="00631D03"/>
    <w:rsid w:val="00631F99"/>
    <w:rsid w:val="00632A26"/>
    <w:rsid w:val="00632E42"/>
    <w:rsid w:val="00633D9F"/>
    <w:rsid w:val="0063567D"/>
    <w:rsid w:val="00636916"/>
    <w:rsid w:val="00636F8D"/>
    <w:rsid w:val="00637577"/>
    <w:rsid w:val="006415CD"/>
    <w:rsid w:val="006439EB"/>
    <w:rsid w:val="00643ADF"/>
    <w:rsid w:val="006457B9"/>
    <w:rsid w:val="00645FAF"/>
    <w:rsid w:val="00646143"/>
    <w:rsid w:val="00647128"/>
    <w:rsid w:val="00647AE4"/>
    <w:rsid w:val="00650E43"/>
    <w:rsid w:val="00651012"/>
    <w:rsid w:val="00651075"/>
    <w:rsid w:val="00651426"/>
    <w:rsid w:val="0065182E"/>
    <w:rsid w:val="00651CAE"/>
    <w:rsid w:val="00651DBC"/>
    <w:rsid w:val="00655EA3"/>
    <w:rsid w:val="006564E3"/>
    <w:rsid w:val="0065789C"/>
    <w:rsid w:val="00660483"/>
    <w:rsid w:val="0066278E"/>
    <w:rsid w:val="00662B9E"/>
    <w:rsid w:val="00662C15"/>
    <w:rsid w:val="00664C35"/>
    <w:rsid w:val="00664F2D"/>
    <w:rsid w:val="006668D4"/>
    <w:rsid w:val="006668D6"/>
    <w:rsid w:val="006679E0"/>
    <w:rsid w:val="00671D6F"/>
    <w:rsid w:val="00674318"/>
    <w:rsid w:val="00675B91"/>
    <w:rsid w:val="00675CED"/>
    <w:rsid w:val="00680A90"/>
    <w:rsid w:val="00681535"/>
    <w:rsid w:val="00681E31"/>
    <w:rsid w:val="00683142"/>
    <w:rsid w:val="006841D9"/>
    <w:rsid w:val="006844BD"/>
    <w:rsid w:val="00687CCE"/>
    <w:rsid w:val="006926CA"/>
    <w:rsid w:val="00693852"/>
    <w:rsid w:val="00693916"/>
    <w:rsid w:val="00695BE6"/>
    <w:rsid w:val="006A1B41"/>
    <w:rsid w:val="006A1C74"/>
    <w:rsid w:val="006A3458"/>
    <w:rsid w:val="006A44CC"/>
    <w:rsid w:val="006A52E3"/>
    <w:rsid w:val="006A6774"/>
    <w:rsid w:val="006A7E2F"/>
    <w:rsid w:val="006B29A9"/>
    <w:rsid w:val="006B3AD8"/>
    <w:rsid w:val="006C19D5"/>
    <w:rsid w:val="006C1DAE"/>
    <w:rsid w:val="006C2770"/>
    <w:rsid w:val="006C3A75"/>
    <w:rsid w:val="006C4661"/>
    <w:rsid w:val="006C5327"/>
    <w:rsid w:val="006C6ED3"/>
    <w:rsid w:val="006D0184"/>
    <w:rsid w:val="006D19F5"/>
    <w:rsid w:val="006D1E12"/>
    <w:rsid w:val="006D1F71"/>
    <w:rsid w:val="006D413A"/>
    <w:rsid w:val="006D4592"/>
    <w:rsid w:val="006D4D31"/>
    <w:rsid w:val="006D55CC"/>
    <w:rsid w:val="006D5EAF"/>
    <w:rsid w:val="006E31BB"/>
    <w:rsid w:val="006E3F01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5A73"/>
    <w:rsid w:val="006F66D2"/>
    <w:rsid w:val="006F7918"/>
    <w:rsid w:val="006F7A17"/>
    <w:rsid w:val="007014D6"/>
    <w:rsid w:val="007024E1"/>
    <w:rsid w:val="007041F5"/>
    <w:rsid w:val="0070491E"/>
    <w:rsid w:val="007050F8"/>
    <w:rsid w:val="0070672C"/>
    <w:rsid w:val="0070697F"/>
    <w:rsid w:val="00707D73"/>
    <w:rsid w:val="00707F4D"/>
    <w:rsid w:val="007104B6"/>
    <w:rsid w:val="00710CDE"/>
    <w:rsid w:val="0071164E"/>
    <w:rsid w:val="00711FB5"/>
    <w:rsid w:val="007138B0"/>
    <w:rsid w:val="00713973"/>
    <w:rsid w:val="007153E7"/>
    <w:rsid w:val="0072249F"/>
    <w:rsid w:val="007229E8"/>
    <w:rsid w:val="00724A98"/>
    <w:rsid w:val="00724D10"/>
    <w:rsid w:val="00725274"/>
    <w:rsid w:val="0072612D"/>
    <w:rsid w:val="00730DDA"/>
    <w:rsid w:val="00730F40"/>
    <w:rsid w:val="00731183"/>
    <w:rsid w:val="00731AA4"/>
    <w:rsid w:val="0073263C"/>
    <w:rsid w:val="00732756"/>
    <w:rsid w:val="007327BA"/>
    <w:rsid w:val="00732F33"/>
    <w:rsid w:val="007331AE"/>
    <w:rsid w:val="0073337A"/>
    <w:rsid w:val="0073366F"/>
    <w:rsid w:val="00735FBE"/>
    <w:rsid w:val="00736B5E"/>
    <w:rsid w:val="007377AD"/>
    <w:rsid w:val="00740353"/>
    <w:rsid w:val="00740656"/>
    <w:rsid w:val="00740737"/>
    <w:rsid w:val="00740E27"/>
    <w:rsid w:val="007425A7"/>
    <w:rsid w:val="0074283D"/>
    <w:rsid w:val="007432F7"/>
    <w:rsid w:val="0074389A"/>
    <w:rsid w:val="0074455C"/>
    <w:rsid w:val="0074568C"/>
    <w:rsid w:val="00747239"/>
    <w:rsid w:val="00751A36"/>
    <w:rsid w:val="00751BDE"/>
    <w:rsid w:val="00751EE7"/>
    <w:rsid w:val="007577B4"/>
    <w:rsid w:val="00760E34"/>
    <w:rsid w:val="00763AD4"/>
    <w:rsid w:val="0076696A"/>
    <w:rsid w:val="007675C7"/>
    <w:rsid w:val="007708C7"/>
    <w:rsid w:val="007708F2"/>
    <w:rsid w:val="007716D0"/>
    <w:rsid w:val="007719C2"/>
    <w:rsid w:val="00772089"/>
    <w:rsid w:val="00777066"/>
    <w:rsid w:val="007815C4"/>
    <w:rsid w:val="0078303C"/>
    <w:rsid w:val="00783280"/>
    <w:rsid w:val="00784ABE"/>
    <w:rsid w:val="007856EE"/>
    <w:rsid w:val="00785A37"/>
    <w:rsid w:val="007910E0"/>
    <w:rsid w:val="0079372B"/>
    <w:rsid w:val="00794DFF"/>
    <w:rsid w:val="00795101"/>
    <w:rsid w:val="00796D2C"/>
    <w:rsid w:val="007A1620"/>
    <w:rsid w:val="007A2490"/>
    <w:rsid w:val="007A3A46"/>
    <w:rsid w:val="007A4AEA"/>
    <w:rsid w:val="007A5C10"/>
    <w:rsid w:val="007B34C9"/>
    <w:rsid w:val="007B3817"/>
    <w:rsid w:val="007B5BCA"/>
    <w:rsid w:val="007B623A"/>
    <w:rsid w:val="007C0FDD"/>
    <w:rsid w:val="007C2630"/>
    <w:rsid w:val="007C5618"/>
    <w:rsid w:val="007C7880"/>
    <w:rsid w:val="007D0A47"/>
    <w:rsid w:val="007D241C"/>
    <w:rsid w:val="007D2801"/>
    <w:rsid w:val="007D4428"/>
    <w:rsid w:val="007D4ED0"/>
    <w:rsid w:val="007D7BFB"/>
    <w:rsid w:val="007E243D"/>
    <w:rsid w:val="007E3118"/>
    <w:rsid w:val="007E478B"/>
    <w:rsid w:val="007E4AE5"/>
    <w:rsid w:val="007E6145"/>
    <w:rsid w:val="007E63BA"/>
    <w:rsid w:val="007F04C9"/>
    <w:rsid w:val="007F2248"/>
    <w:rsid w:val="007F38ED"/>
    <w:rsid w:val="007F596E"/>
    <w:rsid w:val="007F675F"/>
    <w:rsid w:val="007F6A02"/>
    <w:rsid w:val="007F7CDB"/>
    <w:rsid w:val="00801438"/>
    <w:rsid w:val="00801E19"/>
    <w:rsid w:val="0080200C"/>
    <w:rsid w:val="008025D9"/>
    <w:rsid w:val="00803117"/>
    <w:rsid w:val="00803713"/>
    <w:rsid w:val="00804165"/>
    <w:rsid w:val="00807C21"/>
    <w:rsid w:val="00814082"/>
    <w:rsid w:val="00815F90"/>
    <w:rsid w:val="00820772"/>
    <w:rsid w:val="0082120F"/>
    <w:rsid w:val="0082266A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42F3"/>
    <w:rsid w:val="008378C2"/>
    <w:rsid w:val="008432FC"/>
    <w:rsid w:val="008435C5"/>
    <w:rsid w:val="00843DB6"/>
    <w:rsid w:val="008445FF"/>
    <w:rsid w:val="0084794A"/>
    <w:rsid w:val="00851252"/>
    <w:rsid w:val="00851A95"/>
    <w:rsid w:val="008529C9"/>
    <w:rsid w:val="00853867"/>
    <w:rsid w:val="0085565D"/>
    <w:rsid w:val="0086044E"/>
    <w:rsid w:val="008605B3"/>
    <w:rsid w:val="0086125A"/>
    <w:rsid w:val="00865CA8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91036"/>
    <w:rsid w:val="008926B2"/>
    <w:rsid w:val="008934F5"/>
    <w:rsid w:val="00893D93"/>
    <w:rsid w:val="0089433A"/>
    <w:rsid w:val="0089636D"/>
    <w:rsid w:val="008A110D"/>
    <w:rsid w:val="008A18E2"/>
    <w:rsid w:val="008A29BE"/>
    <w:rsid w:val="008A3B86"/>
    <w:rsid w:val="008A4451"/>
    <w:rsid w:val="008A47FE"/>
    <w:rsid w:val="008A5474"/>
    <w:rsid w:val="008A6A25"/>
    <w:rsid w:val="008A7D54"/>
    <w:rsid w:val="008B1827"/>
    <w:rsid w:val="008B2A00"/>
    <w:rsid w:val="008B452D"/>
    <w:rsid w:val="008B469E"/>
    <w:rsid w:val="008B5B65"/>
    <w:rsid w:val="008B6502"/>
    <w:rsid w:val="008B6868"/>
    <w:rsid w:val="008C0147"/>
    <w:rsid w:val="008C2683"/>
    <w:rsid w:val="008C2F06"/>
    <w:rsid w:val="008C4EBC"/>
    <w:rsid w:val="008C5C70"/>
    <w:rsid w:val="008C5F4A"/>
    <w:rsid w:val="008C6D8E"/>
    <w:rsid w:val="008D05F0"/>
    <w:rsid w:val="008D21B0"/>
    <w:rsid w:val="008D2437"/>
    <w:rsid w:val="008D4758"/>
    <w:rsid w:val="008D4CF7"/>
    <w:rsid w:val="008D4FF3"/>
    <w:rsid w:val="008D7E6E"/>
    <w:rsid w:val="008E127A"/>
    <w:rsid w:val="008E26F8"/>
    <w:rsid w:val="008E3F91"/>
    <w:rsid w:val="008E420F"/>
    <w:rsid w:val="008E4E03"/>
    <w:rsid w:val="008E5760"/>
    <w:rsid w:val="008E6A4E"/>
    <w:rsid w:val="008F1D30"/>
    <w:rsid w:val="008F1DA6"/>
    <w:rsid w:val="008F3BAD"/>
    <w:rsid w:val="008F5485"/>
    <w:rsid w:val="008F6871"/>
    <w:rsid w:val="008F7DF4"/>
    <w:rsid w:val="009023E7"/>
    <w:rsid w:val="009046BA"/>
    <w:rsid w:val="0090541D"/>
    <w:rsid w:val="0090747A"/>
    <w:rsid w:val="00907C08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136"/>
    <w:rsid w:val="00926A2B"/>
    <w:rsid w:val="0092761F"/>
    <w:rsid w:val="009279D5"/>
    <w:rsid w:val="00927FB1"/>
    <w:rsid w:val="00931206"/>
    <w:rsid w:val="009323D5"/>
    <w:rsid w:val="00932432"/>
    <w:rsid w:val="009324E9"/>
    <w:rsid w:val="00934028"/>
    <w:rsid w:val="009349A5"/>
    <w:rsid w:val="00934E4C"/>
    <w:rsid w:val="00935759"/>
    <w:rsid w:val="00935F2C"/>
    <w:rsid w:val="00937D62"/>
    <w:rsid w:val="0093B0BB"/>
    <w:rsid w:val="0094356C"/>
    <w:rsid w:val="009437AF"/>
    <w:rsid w:val="00944636"/>
    <w:rsid w:val="009449EE"/>
    <w:rsid w:val="00945603"/>
    <w:rsid w:val="0094582D"/>
    <w:rsid w:val="00953241"/>
    <w:rsid w:val="00955720"/>
    <w:rsid w:val="00955E89"/>
    <w:rsid w:val="00956A6C"/>
    <w:rsid w:val="00957B11"/>
    <w:rsid w:val="009632D3"/>
    <w:rsid w:val="00963E2C"/>
    <w:rsid w:val="009643F3"/>
    <w:rsid w:val="00964B44"/>
    <w:rsid w:val="00967278"/>
    <w:rsid w:val="0096770D"/>
    <w:rsid w:val="009705D5"/>
    <w:rsid w:val="00970D4F"/>
    <w:rsid w:val="009746DC"/>
    <w:rsid w:val="009749CB"/>
    <w:rsid w:val="00974F49"/>
    <w:rsid w:val="009751D3"/>
    <w:rsid w:val="00976DC5"/>
    <w:rsid w:val="009812FD"/>
    <w:rsid w:val="00981391"/>
    <w:rsid w:val="00983CEF"/>
    <w:rsid w:val="00984D4E"/>
    <w:rsid w:val="009852FB"/>
    <w:rsid w:val="009875BA"/>
    <w:rsid w:val="00991AB0"/>
    <w:rsid w:val="0099388E"/>
    <w:rsid w:val="00995877"/>
    <w:rsid w:val="00995D6C"/>
    <w:rsid w:val="00997384"/>
    <w:rsid w:val="009A02F2"/>
    <w:rsid w:val="009A09E1"/>
    <w:rsid w:val="009A1AB2"/>
    <w:rsid w:val="009A32EB"/>
    <w:rsid w:val="009A5701"/>
    <w:rsid w:val="009A65E6"/>
    <w:rsid w:val="009A7CD5"/>
    <w:rsid w:val="009B0C17"/>
    <w:rsid w:val="009B1E5A"/>
    <w:rsid w:val="009B2BC1"/>
    <w:rsid w:val="009B31C8"/>
    <w:rsid w:val="009B5A16"/>
    <w:rsid w:val="009B6667"/>
    <w:rsid w:val="009B7032"/>
    <w:rsid w:val="009C0654"/>
    <w:rsid w:val="009C2A1C"/>
    <w:rsid w:val="009C3FD3"/>
    <w:rsid w:val="009C57FF"/>
    <w:rsid w:val="009C5E0F"/>
    <w:rsid w:val="009C63C2"/>
    <w:rsid w:val="009D0AE5"/>
    <w:rsid w:val="009D129F"/>
    <w:rsid w:val="009D17BC"/>
    <w:rsid w:val="009D222C"/>
    <w:rsid w:val="009D6499"/>
    <w:rsid w:val="009D7585"/>
    <w:rsid w:val="009D763B"/>
    <w:rsid w:val="009D76A6"/>
    <w:rsid w:val="009D7A80"/>
    <w:rsid w:val="009E1237"/>
    <w:rsid w:val="009E1F3A"/>
    <w:rsid w:val="009E3DBF"/>
    <w:rsid w:val="009E559E"/>
    <w:rsid w:val="009E6BB4"/>
    <w:rsid w:val="009E7B2D"/>
    <w:rsid w:val="009F22D5"/>
    <w:rsid w:val="009F3CED"/>
    <w:rsid w:val="009F3D70"/>
    <w:rsid w:val="009F483E"/>
    <w:rsid w:val="009F4B32"/>
    <w:rsid w:val="009F4E4E"/>
    <w:rsid w:val="009F5A50"/>
    <w:rsid w:val="009F7356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3F99"/>
    <w:rsid w:val="00A167F9"/>
    <w:rsid w:val="00A17BCF"/>
    <w:rsid w:val="00A17D5E"/>
    <w:rsid w:val="00A20673"/>
    <w:rsid w:val="00A2097F"/>
    <w:rsid w:val="00A2545E"/>
    <w:rsid w:val="00A2566B"/>
    <w:rsid w:val="00A26599"/>
    <w:rsid w:val="00A271F1"/>
    <w:rsid w:val="00A32418"/>
    <w:rsid w:val="00A327B5"/>
    <w:rsid w:val="00A346A7"/>
    <w:rsid w:val="00A34DA8"/>
    <w:rsid w:val="00A34E09"/>
    <w:rsid w:val="00A3521F"/>
    <w:rsid w:val="00A361C1"/>
    <w:rsid w:val="00A368A3"/>
    <w:rsid w:val="00A37E14"/>
    <w:rsid w:val="00A40155"/>
    <w:rsid w:val="00A40565"/>
    <w:rsid w:val="00A40796"/>
    <w:rsid w:val="00A41004"/>
    <w:rsid w:val="00A427C1"/>
    <w:rsid w:val="00A42930"/>
    <w:rsid w:val="00A429A7"/>
    <w:rsid w:val="00A42F38"/>
    <w:rsid w:val="00A4311C"/>
    <w:rsid w:val="00A43C01"/>
    <w:rsid w:val="00A44F27"/>
    <w:rsid w:val="00A45404"/>
    <w:rsid w:val="00A47A09"/>
    <w:rsid w:val="00A50D73"/>
    <w:rsid w:val="00A522D2"/>
    <w:rsid w:val="00A53D11"/>
    <w:rsid w:val="00A540C8"/>
    <w:rsid w:val="00A55886"/>
    <w:rsid w:val="00A55A97"/>
    <w:rsid w:val="00A56D75"/>
    <w:rsid w:val="00A5756E"/>
    <w:rsid w:val="00A60F67"/>
    <w:rsid w:val="00A623A1"/>
    <w:rsid w:val="00A6261D"/>
    <w:rsid w:val="00A626C1"/>
    <w:rsid w:val="00A636EF"/>
    <w:rsid w:val="00A6399C"/>
    <w:rsid w:val="00A64098"/>
    <w:rsid w:val="00A65087"/>
    <w:rsid w:val="00A667DC"/>
    <w:rsid w:val="00A66BE6"/>
    <w:rsid w:val="00A6714C"/>
    <w:rsid w:val="00A6796D"/>
    <w:rsid w:val="00A679F6"/>
    <w:rsid w:val="00A71520"/>
    <w:rsid w:val="00A753D0"/>
    <w:rsid w:val="00A76832"/>
    <w:rsid w:val="00A76BDC"/>
    <w:rsid w:val="00A80273"/>
    <w:rsid w:val="00A80BBA"/>
    <w:rsid w:val="00A816A0"/>
    <w:rsid w:val="00A81CCB"/>
    <w:rsid w:val="00A836AF"/>
    <w:rsid w:val="00A83873"/>
    <w:rsid w:val="00A84E84"/>
    <w:rsid w:val="00A85026"/>
    <w:rsid w:val="00A90FBB"/>
    <w:rsid w:val="00A92A1C"/>
    <w:rsid w:val="00A93CD2"/>
    <w:rsid w:val="00A948B9"/>
    <w:rsid w:val="00A95BC3"/>
    <w:rsid w:val="00A97A4B"/>
    <w:rsid w:val="00A97C24"/>
    <w:rsid w:val="00AA0309"/>
    <w:rsid w:val="00AA09AE"/>
    <w:rsid w:val="00AA2BE2"/>
    <w:rsid w:val="00AA55EB"/>
    <w:rsid w:val="00AA7DBA"/>
    <w:rsid w:val="00AB0557"/>
    <w:rsid w:val="00AB162A"/>
    <w:rsid w:val="00AB2233"/>
    <w:rsid w:val="00AB4140"/>
    <w:rsid w:val="00AB56D8"/>
    <w:rsid w:val="00AB6609"/>
    <w:rsid w:val="00AB7A55"/>
    <w:rsid w:val="00AC0719"/>
    <w:rsid w:val="00AC2569"/>
    <w:rsid w:val="00AC29DF"/>
    <w:rsid w:val="00AC2DBD"/>
    <w:rsid w:val="00AC3755"/>
    <w:rsid w:val="00AC3FA8"/>
    <w:rsid w:val="00AC4C54"/>
    <w:rsid w:val="00AC4F7D"/>
    <w:rsid w:val="00AC6BAE"/>
    <w:rsid w:val="00AC6F75"/>
    <w:rsid w:val="00AD2018"/>
    <w:rsid w:val="00AD2A42"/>
    <w:rsid w:val="00AD332D"/>
    <w:rsid w:val="00AD33F2"/>
    <w:rsid w:val="00AD3422"/>
    <w:rsid w:val="00AD5553"/>
    <w:rsid w:val="00AD59CD"/>
    <w:rsid w:val="00AD59E1"/>
    <w:rsid w:val="00AE204D"/>
    <w:rsid w:val="00AE362B"/>
    <w:rsid w:val="00AE565A"/>
    <w:rsid w:val="00AE5EBF"/>
    <w:rsid w:val="00AE610D"/>
    <w:rsid w:val="00AE6431"/>
    <w:rsid w:val="00AE691E"/>
    <w:rsid w:val="00AF1231"/>
    <w:rsid w:val="00AF2619"/>
    <w:rsid w:val="00AF4972"/>
    <w:rsid w:val="00AF5AB8"/>
    <w:rsid w:val="00AF634C"/>
    <w:rsid w:val="00AF66BE"/>
    <w:rsid w:val="00B0133C"/>
    <w:rsid w:val="00B027BB"/>
    <w:rsid w:val="00B04EE5"/>
    <w:rsid w:val="00B07497"/>
    <w:rsid w:val="00B100F2"/>
    <w:rsid w:val="00B106A9"/>
    <w:rsid w:val="00B10E7F"/>
    <w:rsid w:val="00B11B3B"/>
    <w:rsid w:val="00B14152"/>
    <w:rsid w:val="00B21000"/>
    <w:rsid w:val="00B240F4"/>
    <w:rsid w:val="00B24263"/>
    <w:rsid w:val="00B27006"/>
    <w:rsid w:val="00B274B7"/>
    <w:rsid w:val="00B27856"/>
    <w:rsid w:val="00B30203"/>
    <w:rsid w:val="00B31124"/>
    <w:rsid w:val="00B3161D"/>
    <w:rsid w:val="00B3177B"/>
    <w:rsid w:val="00B330DB"/>
    <w:rsid w:val="00B3358B"/>
    <w:rsid w:val="00B34858"/>
    <w:rsid w:val="00B3500E"/>
    <w:rsid w:val="00B35F56"/>
    <w:rsid w:val="00B37741"/>
    <w:rsid w:val="00B407C7"/>
    <w:rsid w:val="00B42EEC"/>
    <w:rsid w:val="00B44375"/>
    <w:rsid w:val="00B46068"/>
    <w:rsid w:val="00B46788"/>
    <w:rsid w:val="00B46AC8"/>
    <w:rsid w:val="00B46FEA"/>
    <w:rsid w:val="00B47AE3"/>
    <w:rsid w:val="00B47B81"/>
    <w:rsid w:val="00B47C1D"/>
    <w:rsid w:val="00B50A76"/>
    <w:rsid w:val="00B53623"/>
    <w:rsid w:val="00B53D68"/>
    <w:rsid w:val="00B568F7"/>
    <w:rsid w:val="00B61C5C"/>
    <w:rsid w:val="00B6359C"/>
    <w:rsid w:val="00B64399"/>
    <w:rsid w:val="00B671FB"/>
    <w:rsid w:val="00B723D1"/>
    <w:rsid w:val="00B73D29"/>
    <w:rsid w:val="00B75695"/>
    <w:rsid w:val="00B76251"/>
    <w:rsid w:val="00B809E4"/>
    <w:rsid w:val="00B81E75"/>
    <w:rsid w:val="00B82660"/>
    <w:rsid w:val="00B837B3"/>
    <w:rsid w:val="00B84854"/>
    <w:rsid w:val="00B85730"/>
    <w:rsid w:val="00B85AC7"/>
    <w:rsid w:val="00B866DA"/>
    <w:rsid w:val="00B87110"/>
    <w:rsid w:val="00B8773C"/>
    <w:rsid w:val="00B90583"/>
    <w:rsid w:val="00B905AD"/>
    <w:rsid w:val="00B90B2C"/>
    <w:rsid w:val="00B91684"/>
    <w:rsid w:val="00B916DF"/>
    <w:rsid w:val="00B9551F"/>
    <w:rsid w:val="00B9556C"/>
    <w:rsid w:val="00B95EF6"/>
    <w:rsid w:val="00B966C6"/>
    <w:rsid w:val="00BA0392"/>
    <w:rsid w:val="00BA13AD"/>
    <w:rsid w:val="00BA15A0"/>
    <w:rsid w:val="00BA45C5"/>
    <w:rsid w:val="00BA6869"/>
    <w:rsid w:val="00BA6F98"/>
    <w:rsid w:val="00BA70B7"/>
    <w:rsid w:val="00BB2029"/>
    <w:rsid w:val="00BB628A"/>
    <w:rsid w:val="00BB67C1"/>
    <w:rsid w:val="00BB7D6E"/>
    <w:rsid w:val="00BC052B"/>
    <w:rsid w:val="00BC2FC4"/>
    <w:rsid w:val="00BD028A"/>
    <w:rsid w:val="00BD3A37"/>
    <w:rsid w:val="00BD3D75"/>
    <w:rsid w:val="00BD5E0F"/>
    <w:rsid w:val="00BD64D8"/>
    <w:rsid w:val="00BD70E1"/>
    <w:rsid w:val="00BD7B52"/>
    <w:rsid w:val="00BE045C"/>
    <w:rsid w:val="00BE1769"/>
    <w:rsid w:val="00BE20E3"/>
    <w:rsid w:val="00BE2DAD"/>
    <w:rsid w:val="00BE3FA5"/>
    <w:rsid w:val="00BE4122"/>
    <w:rsid w:val="00BE4C23"/>
    <w:rsid w:val="00BE5A02"/>
    <w:rsid w:val="00BE5D95"/>
    <w:rsid w:val="00BE60C4"/>
    <w:rsid w:val="00BE629A"/>
    <w:rsid w:val="00BE69F0"/>
    <w:rsid w:val="00BE6CAA"/>
    <w:rsid w:val="00BF1090"/>
    <w:rsid w:val="00BF1723"/>
    <w:rsid w:val="00BF3B24"/>
    <w:rsid w:val="00BF3CD4"/>
    <w:rsid w:val="00BF3F00"/>
    <w:rsid w:val="00BF7701"/>
    <w:rsid w:val="00BF7DCB"/>
    <w:rsid w:val="00C00011"/>
    <w:rsid w:val="00C0086F"/>
    <w:rsid w:val="00C0098C"/>
    <w:rsid w:val="00C0208A"/>
    <w:rsid w:val="00C0240B"/>
    <w:rsid w:val="00C04A95"/>
    <w:rsid w:val="00C07707"/>
    <w:rsid w:val="00C14401"/>
    <w:rsid w:val="00C170B4"/>
    <w:rsid w:val="00C17CEA"/>
    <w:rsid w:val="00C17FE6"/>
    <w:rsid w:val="00C20D62"/>
    <w:rsid w:val="00C226A6"/>
    <w:rsid w:val="00C229F3"/>
    <w:rsid w:val="00C23825"/>
    <w:rsid w:val="00C23F2A"/>
    <w:rsid w:val="00C250B4"/>
    <w:rsid w:val="00C25259"/>
    <w:rsid w:val="00C25C69"/>
    <w:rsid w:val="00C26046"/>
    <w:rsid w:val="00C26B29"/>
    <w:rsid w:val="00C26FE3"/>
    <w:rsid w:val="00C278D4"/>
    <w:rsid w:val="00C306DF"/>
    <w:rsid w:val="00C30B0A"/>
    <w:rsid w:val="00C3177B"/>
    <w:rsid w:val="00C32007"/>
    <w:rsid w:val="00C32872"/>
    <w:rsid w:val="00C33BDC"/>
    <w:rsid w:val="00C3415F"/>
    <w:rsid w:val="00C34781"/>
    <w:rsid w:val="00C35545"/>
    <w:rsid w:val="00C362EE"/>
    <w:rsid w:val="00C367C3"/>
    <w:rsid w:val="00C36ABB"/>
    <w:rsid w:val="00C40E23"/>
    <w:rsid w:val="00C4133E"/>
    <w:rsid w:val="00C4261F"/>
    <w:rsid w:val="00C4292A"/>
    <w:rsid w:val="00C42CE8"/>
    <w:rsid w:val="00C446F1"/>
    <w:rsid w:val="00C44868"/>
    <w:rsid w:val="00C45C40"/>
    <w:rsid w:val="00C461B7"/>
    <w:rsid w:val="00C47057"/>
    <w:rsid w:val="00C47345"/>
    <w:rsid w:val="00C475F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54B18"/>
    <w:rsid w:val="00C57A46"/>
    <w:rsid w:val="00C60D13"/>
    <w:rsid w:val="00C62225"/>
    <w:rsid w:val="00C63A5F"/>
    <w:rsid w:val="00C63FB2"/>
    <w:rsid w:val="00C6450B"/>
    <w:rsid w:val="00C65E0B"/>
    <w:rsid w:val="00C7277B"/>
    <w:rsid w:val="00C72E33"/>
    <w:rsid w:val="00C72FE9"/>
    <w:rsid w:val="00C7314B"/>
    <w:rsid w:val="00C732D3"/>
    <w:rsid w:val="00C7471B"/>
    <w:rsid w:val="00C76035"/>
    <w:rsid w:val="00C80C1D"/>
    <w:rsid w:val="00C80E6E"/>
    <w:rsid w:val="00C81A00"/>
    <w:rsid w:val="00C83755"/>
    <w:rsid w:val="00C83BD6"/>
    <w:rsid w:val="00C852CA"/>
    <w:rsid w:val="00C85C7B"/>
    <w:rsid w:val="00C868B5"/>
    <w:rsid w:val="00C91FBF"/>
    <w:rsid w:val="00C92109"/>
    <w:rsid w:val="00C92DD9"/>
    <w:rsid w:val="00C93279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B5995"/>
    <w:rsid w:val="00CC00AB"/>
    <w:rsid w:val="00CC1276"/>
    <w:rsid w:val="00CC20F2"/>
    <w:rsid w:val="00CC3BC1"/>
    <w:rsid w:val="00CC435A"/>
    <w:rsid w:val="00CC4C13"/>
    <w:rsid w:val="00CC7E07"/>
    <w:rsid w:val="00CD080F"/>
    <w:rsid w:val="00CD0D6E"/>
    <w:rsid w:val="00CD437A"/>
    <w:rsid w:val="00CD44E1"/>
    <w:rsid w:val="00CD705A"/>
    <w:rsid w:val="00CD7384"/>
    <w:rsid w:val="00CD7769"/>
    <w:rsid w:val="00CE0749"/>
    <w:rsid w:val="00CE1535"/>
    <w:rsid w:val="00CE4A95"/>
    <w:rsid w:val="00CE5A4D"/>
    <w:rsid w:val="00CE655A"/>
    <w:rsid w:val="00CE696D"/>
    <w:rsid w:val="00CF11DE"/>
    <w:rsid w:val="00CF14FB"/>
    <w:rsid w:val="00CF1666"/>
    <w:rsid w:val="00CF234F"/>
    <w:rsid w:val="00CF28C3"/>
    <w:rsid w:val="00CF2CCC"/>
    <w:rsid w:val="00CF449E"/>
    <w:rsid w:val="00CF47E9"/>
    <w:rsid w:val="00CF666C"/>
    <w:rsid w:val="00CF70C9"/>
    <w:rsid w:val="00CF723A"/>
    <w:rsid w:val="00CF7625"/>
    <w:rsid w:val="00CF79B7"/>
    <w:rsid w:val="00D014AB"/>
    <w:rsid w:val="00D03C7B"/>
    <w:rsid w:val="00D065BC"/>
    <w:rsid w:val="00D13424"/>
    <w:rsid w:val="00D13E1F"/>
    <w:rsid w:val="00D14297"/>
    <w:rsid w:val="00D16275"/>
    <w:rsid w:val="00D1674E"/>
    <w:rsid w:val="00D17223"/>
    <w:rsid w:val="00D17446"/>
    <w:rsid w:val="00D17B78"/>
    <w:rsid w:val="00D204AD"/>
    <w:rsid w:val="00D216B7"/>
    <w:rsid w:val="00D221C4"/>
    <w:rsid w:val="00D2294F"/>
    <w:rsid w:val="00D230EA"/>
    <w:rsid w:val="00D23316"/>
    <w:rsid w:val="00D23DFB"/>
    <w:rsid w:val="00D263C4"/>
    <w:rsid w:val="00D27E88"/>
    <w:rsid w:val="00D302EC"/>
    <w:rsid w:val="00D306FC"/>
    <w:rsid w:val="00D322E1"/>
    <w:rsid w:val="00D335FB"/>
    <w:rsid w:val="00D33C25"/>
    <w:rsid w:val="00D4156A"/>
    <w:rsid w:val="00D4187A"/>
    <w:rsid w:val="00D426C7"/>
    <w:rsid w:val="00D437FD"/>
    <w:rsid w:val="00D44D5F"/>
    <w:rsid w:val="00D460B6"/>
    <w:rsid w:val="00D467CC"/>
    <w:rsid w:val="00D4704F"/>
    <w:rsid w:val="00D538CE"/>
    <w:rsid w:val="00D54D8F"/>
    <w:rsid w:val="00D558BB"/>
    <w:rsid w:val="00D5728F"/>
    <w:rsid w:val="00D60B80"/>
    <w:rsid w:val="00D62069"/>
    <w:rsid w:val="00D6496A"/>
    <w:rsid w:val="00D65B0C"/>
    <w:rsid w:val="00D66FB2"/>
    <w:rsid w:val="00D6CDC4"/>
    <w:rsid w:val="00D73090"/>
    <w:rsid w:val="00D73D27"/>
    <w:rsid w:val="00D77318"/>
    <w:rsid w:val="00D77E30"/>
    <w:rsid w:val="00D81367"/>
    <w:rsid w:val="00D81DA0"/>
    <w:rsid w:val="00D82049"/>
    <w:rsid w:val="00D83745"/>
    <w:rsid w:val="00D84E3E"/>
    <w:rsid w:val="00D853D1"/>
    <w:rsid w:val="00D8732F"/>
    <w:rsid w:val="00D932B6"/>
    <w:rsid w:val="00D95E94"/>
    <w:rsid w:val="00D9C9D0"/>
    <w:rsid w:val="00DA218C"/>
    <w:rsid w:val="00DA45F5"/>
    <w:rsid w:val="00DA4EEE"/>
    <w:rsid w:val="00DA53CB"/>
    <w:rsid w:val="00DA571A"/>
    <w:rsid w:val="00DA639B"/>
    <w:rsid w:val="00DA7AAC"/>
    <w:rsid w:val="00DB08D4"/>
    <w:rsid w:val="00DB47E0"/>
    <w:rsid w:val="00DB490E"/>
    <w:rsid w:val="00DC08F5"/>
    <w:rsid w:val="00DC6ED1"/>
    <w:rsid w:val="00DD14A3"/>
    <w:rsid w:val="00DD1A72"/>
    <w:rsid w:val="00DD2978"/>
    <w:rsid w:val="00DD29C2"/>
    <w:rsid w:val="00DD2CF4"/>
    <w:rsid w:val="00DD341C"/>
    <w:rsid w:val="00DD4923"/>
    <w:rsid w:val="00DE1DF2"/>
    <w:rsid w:val="00DE211F"/>
    <w:rsid w:val="00DE5002"/>
    <w:rsid w:val="00DE5181"/>
    <w:rsid w:val="00DE524B"/>
    <w:rsid w:val="00DE6070"/>
    <w:rsid w:val="00DF020C"/>
    <w:rsid w:val="00DF0F5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5ACC"/>
    <w:rsid w:val="00E061BB"/>
    <w:rsid w:val="00E06BBD"/>
    <w:rsid w:val="00E10B50"/>
    <w:rsid w:val="00E14878"/>
    <w:rsid w:val="00E16BB7"/>
    <w:rsid w:val="00E177EE"/>
    <w:rsid w:val="00E17915"/>
    <w:rsid w:val="00E179B9"/>
    <w:rsid w:val="00E22B3D"/>
    <w:rsid w:val="00E2340E"/>
    <w:rsid w:val="00E23ADD"/>
    <w:rsid w:val="00E24133"/>
    <w:rsid w:val="00E27E51"/>
    <w:rsid w:val="00E301B8"/>
    <w:rsid w:val="00E316B9"/>
    <w:rsid w:val="00E31F08"/>
    <w:rsid w:val="00E32B6B"/>
    <w:rsid w:val="00E3313A"/>
    <w:rsid w:val="00E34285"/>
    <w:rsid w:val="00E346BA"/>
    <w:rsid w:val="00E37181"/>
    <w:rsid w:val="00E4075B"/>
    <w:rsid w:val="00E43681"/>
    <w:rsid w:val="00E443A9"/>
    <w:rsid w:val="00E444EC"/>
    <w:rsid w:val="00E45D2D"/>
    <w:rsid w:val="00E46DCD"/>
    <w:rsid w:val="00E46F28"/>
    <w:rsid w:val="00E51421"/>
    <w:rsid w:val="00E5164D"/>
    <w:rsid w:val="00E51B5E"/>
    <w:rsid w:val="00E521C5"/>
    <w:rsid w:val="00E531ED"/>
    <w:rsid w:val="00E5423E"/>
    <w:rsid w:val="00E54DE9"/>
    <w:rsid w:val="00E565AC"/>
    <w:rsid w:val="00E60E08"/>
    <w:rsid w:val="00E61D88"/>
    <w:rsid w:val="00E630E6"/>
    <w:rsid w:val="00E6370E"/>
    <w:rsid w:val="00E63B7D"/>
    <w:rsid w:val="00E66467"/>
    <w:rsid w:val="00E679A0"/>
    <w:rsid w:val="00E67DF1"/>
    <w:rsid w:val="00E70C6C"/>
    <w:rsid w:val="00E70F6E"/>
    <w:rsid w:val="00E70FB9"/>
    <w:rsid w:val="00E7116F"/>
    <w:rsid w:val="00E73FF2"/>
    <w:rsid w:val="00E744BD"/>
    <w:rsid w:val="00E74EE8"/>
    <w:rsid w:val="00E77FD0"/>
    <w:rsid w:val="00E7CC25"/>
    <w:rsid w:val="00E802F1"/>
    <w:rsid w:val="00E813F6"/>
    <w:rsid w:val="00E81C81"/>
    <w:rsid w:val="00E83A23"/>
    <w:rsid w:val="00E90B83"/>
    <w:rsid w:val="00E90D84"/>
    <w:rsid w:val="00E93BF6"/>
    <w:rsid w:val="00E977C4"/>
    <w:rsid w:val="00E97D9A"/>
    <w:rsid w:val="00EA019A"/>
    <w:rsid w:val="00EA0486"/>
    <w:rsid w:val="00EA119B"/>
    <w:rsid w:val="00EA255B"/>
    <w:rsid w:val="00EA2C2A"/>
    <w:rsid w:val="00EA3456"/>
    <w:rsid w:val="00EA4C30"/>
    <w:rsid w:val="00EA4E2E"/>
    <w:rsid w:val="00EA4F2D"/>
    <w:rsid w:val="00EA57CD"/>
    <w:rsid w:val="00EA598F"/>
    <w:rsid w:val="00EA5DF5"/>
    <w:rsid w:val="00EA6556"/>
    <w:rsid w:val="00EA6B85"/>
    <w:rsid w:val="00EA7D88"/>
    <w:rsid w:val="00EA7D8E"/>
    <w:rsid w:val="00EB02FB"/>
    <w:rsid w:val="00EB04EC"/>
    <w:rsid w:val="00EB3068"/>
    <w:rsid w:val="00EB3331"/>
    <w:rsid w:val="00EB3B2A"/>
    <w:rsid w:val="00EB6789"/>
    <w:rsid w:val="00EB6801"/>
    <w:rsid w:val="00EB7B3E"/>
    <w:rsid w:val="00EC08F1"/>
    <w:rsid w:val="00EC1502"/>
    <w:rsid w:val="00EC2C9D"/>
    <w:rsid w:val="00EC3FFE"/>
    <w:rsid w:val="00EC5084"/>
    <w:rsid w:val="00EC7BBA"/>
    <w:rsid w:val="00ED026A"/>
    <w:rsid w:val="00ED0780"/>
    <w:rsid w:val="00ED1093"/>
    <w:rsid w:val="00ED208C"/>
    <w:rsid w:val="00ED2297"/>
    <w:rsid w:val="00ED26DE"/>
    <w:rsid w:val="00ED3D32"/>
    <w:rsid w:val="00ED410D"/>
    <w:rsid w:val="00ED56F9"/>
    <w:rsid w:val="00ED6161"/>
    <w:rsid w:val="00ED7676"/>
    <w:rsid w:val="00ED7EA9"/>
    <w:rsid w:val="00EE0C66"/>
    <w:rsid w:val="00EE0FB1"/>
    <w:rsid w:val="00EE297F"/>
    <w:rsid w:val="00EE29F4"/>
    <w:rsid w:val="00EE2E37"/>
    <w:rsid w:val="00EE5A9A"/>
    <w:rsid w:val="00EE6203"/>
    <w:rsid w:val="00EE699F"/>
    <w:rsid w:val="00EE7DFF"/>
    <w:rsid w:val="00EE7FEE"/>
    <w:rsid w:val="00EF0568"/>
    <w:rsid w:val="00EF3E88"/>
    <w:rsid w:val="00EF56B7"/>
    <w:rsid w:val="00EF6166"/>
    <w:rsid w:val="00EF6303"/>
    <w:rsid w:val="00EF71B7"/>
    <w:rsid w:val="00EF7B87"/>
    <w:rsid w:val="00F011AE"/>
    <w:rsid w:val="00F02174"/>
    <w:rsid w:val="00F02BC6"/>
    <w:rsid w:val="00F075A7"/>
    <w:rsid w:val="00F07E2E"/>
    <w:rsid w:val="00F1273F"/>
    <w:rsid w:val="00F13904"/>
    <w:rsid w:val="00F13D13"/>
    <w:rsid w:val="00F17E73"/>
    <w:rsid w:val="00F207A7"/>
    <w:rsid w:val="00F21600"/>
    <w:rsid w:val="00F2170A"/>
    <w:rsid w:val="00F21A9D"/>
    <w:rsid w:val="00F21B07"/>
    <w:rsid w:val="00F21EA1"/>
    <w:rsid w:val="00F226D6"/>
    <w:rsid w:val="00F22EC0"/>
    <w:rsid w:val="00F232FD"/>
    <w:rsid w:val="00F23483"/>
    <w:rsid w:val="00F24949"/>
    <w:rsid w:val="00F309E2"/>
    <w:rsid w:val="00F35BCA"/>
    <w:rsid w:val="00F37338"/>
    <w:rsid w:val="00F411AF"/>
    <w:rsid w:val="00F419C5"/>
    <w:rsid w:val="00F43284"/>
    <w:rsid w:val="00F43B02"/>
    <w:rsid w:val="00F443E7"/>
    <w:rsid w:val="00F44787"/>
    <w:rsid w:val="00F44B7B"/>
    <w:rsid w:val="00F457FF"/>
    <w:rsid w:val="00F460EB"/>
    <w:rsid w:val="00F5021C"/>
    <w:rsid w:val="00F508A2"/>
    <w:rsid w:val="00F51115"/>
    <w:rsid w:val="00F51927"/>
    <w:rsid w:val="00F51E6E"/>
    <w:rsid w:val="00F57360"/>
    <w:rsid w:val="00F61B9D"/>
    <w:rsid w:val="00F6212A"/>
    <w:rsid w:val="00F630A7"/>
    <w:rsid w:val="00F660B3"/>
    <w:rsid w:val="00F67C18"/>
    <w:rsid w:val="00F71A0F"/>
    <w:rsid w:val="00F733F4"/>
    <w:rsid w:val="00F74742"/>
    <w:rsid w:val="00F75CF1"/>
    <w:rsid w:val="00F82216"/>
    <w:rsid w:val="00F837DE"/>
    <w:rsid w:val="00F84473"/>
    <w:rsid w:val="00F852F9"/>
    <w:rsid w:val="00F86184"/>
    <w:rsid w:val="00F8669E"/>
    <w:rsid w:val="00F86F6F"/>
    <w:rsid w:val="00F8705A"/>
    <w:rsid w:val="00F8727A"/>
    <w:rsid w:val="00F87E90"/>
    <w:rsid w:val="00F9015A"/>
    <w:rsid w:val="00F91AC8"/>
    <w:rsid w:val="00F91F9F"/>
    <w:rsid w:val="00F9347A"/>
    <w:rsid w:val="00F948D0"/>
    <w:rsid w:val="00F962CA"/>
    <w:rsid w:val="00F97955"/>
    <w:rsid w:val="00FA4F29"/>
    <w:rsid w:val="00FA59C8"/>
    <w:rsid w:val="00FA5FD4"/>
    <w:rsid w:val="00FA66FF"/>
    <w:rsid w:val="00FA6889"/>
    <w:rsid w:val="00FB0684"/>
    <w:rsid w:val="00FB1A0D"/>
    <w:rsid w:val="00FB202D"/>
    <w:rsid w:val="00FB2284"/>
    <w:rsid w:val="00FB234D"/>
    <w:rsid w:val="00FB2DBA"/>
    <w:rsid w:val="00FB32A7"/>
    <w:rsid w:val="00FB4ACB"/>
    <w:rsid w:val="00FB5CAA"/>
    <w:rsid w:val="00FB6208"/>
    <w:rsid w:val="00FB687B"/>
    <w:rsid w:val="00FB6B54"/>
    <w:rsid w:val="00FC09BA"/>
    <w:rsid w:val="00FC5F82"/>
    <w:rsid w:val="00FC69F8"/>
    <w:rsid w:val="00FC7748"/>
    <w:rsid w:val="00FC7AC7"/>
    <w:rsid w:val="00FD0124"/>
    <w:rsid w:val="00FD152B"/>
    <w:rsid w:val="00FD164D"/>
    <w:rsid w:val="00FD18D2"/>
    <w:rsid w:val="00FD227B"/>
    <w:rsid w:val="00FD353E"/>
    <w:rsid w:val="00FD7ABC"/>
    <w:rsid w:val="00FE3775"/>
    <w:rsid w:val="00FE3D87"/>
    <w:rsid w:val="00FE49EF"/>
    <w:rsid w:val="00FF138C"/>
    <w:rsid w:val="00FF4428"/>
    <w:rsid w:val="00FF50F9"/>
    <w:rsid w:val="00FF6301"/>
    <w:rsid w:val="00FF64DB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oNotEmbedSmartTags/>
  <w:decimalSymbol w:val=","/>
  <w:listSeparator w:val=";"/>
  <w14:docId w14:val="77277B40"/>
  <w15:chartTrackingRefBased/>
  <w15:docId w15:val="{23DC08DE-B5DC-4F50-BD6E-2930B654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2EC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Podtytu"/>
    <w:next w:val="Normalny"/>
    <w:qFormat/>
    <w:rsid w:val="009852FB"/>
    <w:pPr>
      <w:spacing w:before="240" w:after="360"/>
      <w:ind w:left="0" w:firstLine="0"/>
      <w:jc w:val="left"/>
      <w:outlineLvl w:val="0"/>
    </w:pPr>
    <w:rPr>
      <w:rFonts w:asciiTheme="minorHAnsi" w:hAnsiTheme="minorHAnsi" w:cstheme="minorHAnsi"/>
      <w:b w:val="0"/>
      <w:noProof/>
      <w:sz w:val="24"/>
      <w:lang w:eastAsia="pl-PL"/>
    </w:rPr>
  </w:style>
  <w:style w:type="paragraph" w:styleId="Nagwek2">
    <w:name w:val="heading 2"/>
    <w:basedOn w:val="Tytu"/>
    <w:next w:val="Normalny"/>
    <w:qFormat/>
    <w:rsid w:val="009852FB"/>
    <w:pPr>
      <w:tabs>
        <w:tab w:val="left" w:pos="3760"/>
      </w:tabs>
      <w:outlineLvl w:val="1"/>
    </w:pPr>
    <w:rPr>
      <w:rFonts w:ascii="Calibri" w:hAnsi="Calibri" w:cs="Calibri"/>
      <w:szCs w:val="28"/>
    </w:rPr>
  </w:style>
  <w:style w:type="paragraph" w:styleId="Nagwek3">
    <w:name w:val="heading 3"/>
    <w:basedOn w:val="Nagwek2"/>
    <w:next w:val="Normalny"/>
    <w:qFormat/>
    <w:rsid w:val="00C229F3"/>
    <w:pPr>
      <w:spacing w:before="240" w:after="60" w:line="276" w:lineRule="auto"/>
      <w:jc w:val="left"/>
      <w:outlineLvl w:val="2"/>
    </w:pPr>
    <w:rPr>
      <w:rFonts w:asciiTheme="minorHAnsi" w:hAnsiTheme="minorHAnsi" w:cstheme="minorHAnsi"/>
      <w:b w:val="0"/>
      <w:sz w:val="24"/>
      <w:szCs w:val="24"/>
    </w:rPr>
  </w:style>
  <w:style w:type="paragraph" w:styleId="Nagwek4">
    <w:name w:val="heading 4"/>
    <w:basedOn w:val="Normalny"/>
    <w:next w:val="Normalny"/>
    <w:qFormat/>
    <w:rsid w:val="000B3233"/>
    <w:pPr>
      <w:keepNext/>
      <w:spacing w:before="120" w:after="240"/>
      <w:outlineLvl w:val="3"/>
    </w:pPr>
    <w:rPr>
      <w:rFonts w:asciiTheme="minorHAnsi" w:eastAsia="Times New Roman" w:hAnsiTheme="minorHAnsi" w:cstheme="minorHAnsi"/>
      <w:bCs/>
      <w:noProof/>
      <w:sz w:val="24"/>
      <w:szCs w:val="24"/>
      <w:lang w:eastAsia="pl-PL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uiPriority w:val="99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1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7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  <w:style w:type="character" w:customStyle="1" w:styleId="ui-provider">
    <w:name w:val="ui-provider"/>
    <w:basedOn w:val="Domylnaczcionkaakapitu"/>
    <w:rsid w:val="002E39F7"/>
  </w:style>
  <w:style w:type="character" w:customStyle="1" w:styleId="TekstpodstawowyZnak1">
    <w:name w:val="Tekst podstawowy Znak1"/>
    <w:link w:val="Tekstpodstawowy"/>
    <w:rsid w:val="0031298C"/>
    <w:rPr>
      <w:sz w:val="24"/>
      <w:szCs w:val="24"/>
      <w:lang w:eastAsia="ar-SA"/>
    </w:rPr>
  </w:style>
  <w:style w:type="paragraph" w:customStyle="1" w:styleId="ODNONIKtreodnonika">
    <w:name w:val="ODNOŚNIK – treść odnośnika"/>
    <w:uiPriority w:val="19"/>
    <w:qFormat/>
    <w:rsid w:val="004F3E11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4F3E11"/>
    <w:rPr>
      <w:b w:val="0"/>
      <w:i w:val="0"/>
      <w:vanish w:val="0"/>
      <w:spacing w:val="0"/>
      <w:vertAlign w:val="superscript"/>
    </w:rPr>
  </w:style>
  <w:style w:type="character" w:customStyle="1" w:styleId="Kkursywa">
    <w:name w:val="_K_ – kursywa"/>
    <w:basedOn w:val="Domylnaczcionkaakapitu"/>
    <w:uiPriority w:val="1"/>
    <w:qFormat/>
    <w:rsid w:val="004F3E11"/>
    <w:rPr>
      <w:i/>
    </w:rPr>
  </w:style>
  <w:style w:type="character" w:customStyle="1" w:styleId="StopkaZnak1">
    <w:name w:val="Stopka Znak1"/>
    <w:link w:val="Stopka"/>
    <w:uiPriority w:val="99"/>
    <w:rsid w:val="00FB2284"/>
    <w:rPr>
      <w:sz w:val="24"/>
      <w:szCs w:val="24"/>
      <w:lang w:eastAsia="ar-SA"/>
    </w:rPr>
  </w:style>
  <w:style w:type="character" w:customStyle="1" w:styleId="NagwekZnak1">
    <w:name w:val="Nagłówek Znak1"/>
    <w:link w:val="Nagwek"/>
    <w:uiPriority w:val="99"/>
    <w:rsid w:val="00FB2284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3D7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720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parp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F7DD9-FCE8-4A6F-BD28-8BCAD4615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680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dofinansowanie</vt:lpstr>
    </vt:vector>
  </TitlesOfParts>
  <Company>MFiPR</Company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dofinansowanie</dc:title>
  <dc:subject/>
  <dc:creator>Karpińska Katarzyna</dc:creator>
  <cp:keywords>PARP, PL, EU, DOTACJE;FERS</cp:keywords>
  <cp:lastModifiedBy>Błażej Radzki</cp:lastModifiedBy>
  <cp:revision>2</cp:revision>
  <cp:lastPrinted>2022-11-28T11:55:00Z</cp:lastPrinted>
  <dcterms:created xsi:type="dcterms:W3CDTF">2025-02-10T12:14:00Z</dcterms:created>
  <dcterms:modified xsi:type="dcterms:W3CDTF">2025-02-10T12:14:00Z</dcterms:modified>
</cp:coreProperties>
</file>